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56D1F" w14:textId="77777777" w:rsidR="00393375" w:rsidRPr="009615EE" w:rsidRDefault="00393375" w:rsidP="00393375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  <w:u w:val="single"/>
        </w:rPr>
        <w:t>Opis przedmiotu zamówienia</w:t>
      </w:r>
    </w:p>
    <w:p w14:paraId="5FD801EC" w14:textId="77777777" w:rsidR="00393375" w:rsidRPr="009615EE" w:rsidRDefault="00393375" w:rsidP="00393375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Zestaw nr 9 -Drób i wyroby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972"/>
        <w:gridCol w:w="1273"/>
        <w:gridCol w:w="620"/>
        <w:gridCol w:w="656"/>
      </w:tblGrid>
      <w:tr w:rsidR="00393375" w:rsidRPr="009615EE" w14:paraId="0C52A546" w14:textId="77777777" w:rsidTr="00515AE8">
        <w:trPr>
          <w:trHeight w:val="510"/>
        </w:trPr>
        <w:tc>
          <w:tcPr>
            <w:tcW w:w="0" w:type="auto"/>
            <w:vMerge w:val="restart"/>
          </w:tcPr>
          <w:p w14:paraId="7CCE9565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Lp.   </w:t>
            </w:r>
          </w:p>
        </w:tc>
        <w:tc>
          <w:tcPr>
            <w:tcW w:w="0" w:type="auto"/>
            <w:vMerge w:val="restart"/>
          </w:tcPr>
          <w:p w14:paraId="1C463BA7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 xml:space="preserve">Nazwa Towaru </w:t>
            </w:r>
          </w:p>
        </w:tc>
        <w:tc>
          <w:tcPr>
            <w:tcW w:w="0" w:type="auto"/>
            <w:vMerge w:val="restart"/>
          </w:tcPr>
          <w:p w14:paraId="4D6B482A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Kod CPV</w:t>
            </w:r>
          </w:p>
        </w:tc>
        <w:tc>
          <w:tcPr>
            <w:tcW w:w="0" w:type="auto"/>
            <w:vMerge w:val="restart"/>
          </w:tcPr>
          <w:p w14:paraId="27BC4C93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J.m.</w:t>
            </w:r>
          </w:p>
        </w:tc>
        <w:tc>
          <w:tcPr>
            <w:tcW w:w="0" w:type="auto"/>
            <w:vMerge w:val="restart"/>
          </w:tcPr>
          <w:p w14:paraId="7DD26AA8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Ilość</w:t>
            </w:r>
          </w:p>
        </w:tc>
      </w:tr>
      <w:tr w:rsidR="00393375" w:rsidRPr="009615EE" w14:paraId="07779661" w14:textId="77777777" w:rsidTr="00515AE8">
        <w:trPr>
          <w:trHeight w:val="255"/>
        </w:trPr>
        <w:tc>
          <w:tcPr>
            <w:tcW w:w="0" w:type="auto"/>
            <w:vMerge/>
          </w:tcPr>
          <w:p w14:paraId="599B13D1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</w:tcPr>
          <w:p w14:paraId="2D542B45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</w:tcPr>
          <w:p w14:paraId="110CB097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</w:tcPr>
          <w:p w14:paraId="2EDF3F03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  <w:vMerge/>
          </w:tcPr>
          <w:p w14:paraId="45812BBC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</w:tr>
      <w:tr w:rsidR="00393375" w:rsidRPr="009615EE" w14:paraId="14E5BA3D" w14:textId="77777777" w:rsidTr="00515AE8">
        <w:trPr>
          <w:trHeight w:val="300"/>
        </w:trPr>
        <w:tc>
          <w:tcPr>
            <w:tcW w:w="0" w:type="auto"/>
          </w:tcPr>
          <w:p w14:paraId="11D0BADE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</w:tcPr>
          <w:p w14:paraId="0F9D8FE6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</w:tcPr>
          <w:p w14:paraId="2AA61557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0" w:type="auto"/>
          </w:tcPr>
          <w:p w14:paraId="408D7995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0" w:type="auto"/>
          </w:tcPr>
          <w:p w14:paraId="0E7E0DD7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</w:tr>
      <w:tr w:rsidR="00393375" w:rsidRPr="009615EE" w14:paraId="66F5AC8E" w14:textId="77777777" w:rsidTr="00515AE8">
        <w:trPr>
          <w:trHeight w:val="2003"/>
        </w:trPr>
        <w:tc>
          <w:tcPr>
            <w:tcW w:w="0" w:type="auto"/>
          </w:tcPr>
          <w:p w14:paraId="4C26746D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</w:tcPr>
          <w:p w14:paraId="7A4D5143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Drób – Filet z piersi kurczaka</w:t>
            </w:r>
            <w:r w:rsidRPr="009615EE">
              <w:rPr>
                <w:color w:val="000000"/>
                <w:sz w:val="22"/>
              </w:rPr>
              <w:t xml:space="preserve"> </w:t>
            </w:r>
            <w:r w:rsidRPr="009615EE">
              <w:rPr>
                <w:b/>
                <w:bCs/>
                <w:color w:val="000000"/>
                <w:sz w:val="22"/>
              </w:rPr>
              <w:t>(klasy A, bez skóry, świeży).</w:t>
            </w:r>
          </w:p>
          <w:p w14:paraId="0333651D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</w:p>
          <w:p w14:paraId="65BAC10E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488D26C8" w14:textId="77777777" w:rsidR="00393375" w:rsidRPr="009615EE" w:rsidRDefault="00393375" w:rsidP="00393375">
            <w:pPr>
              <w:numPr>
                <w:ilvl w:val="0"/>
                <w:numId w:val="17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drobiowe świeże, niemrożone</w:t>
            </w:r>
          </w:p>
          <w:p w14:paraId="6A159853" w14:textId="77777777" w:rsidR="00393375" w:rsidRPr="009615EE" w:rsidRDefault="00393375" w:rsidP="00393375">
            <w:pPr>
              <w:numPr>
                <w:ilvl w:val="0"/>
                <w:numId w:val="17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Mięśnie piersiowe kurczaka, pozbawione skóry, kości oraz ścięgien</w:t>
            </w:r>
          </w:p>
          <w:p w14:paraId="5981A7E7" w14:textId="77777777" w:rsidR="00393375" w:rsidRPr="009615EE" w:rsidRDefault="00393375" w:rsidP="00393375">
            <w:pPr>
              <w:numPr>
                <w:ilvl w:val="0"/>
                <w:numId w:val="17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Produkt prawidłowo </w:t>
            </w:r>
            <w:proofErr w:type="spellStart"/>
            <w:r w:rsidRPr="009615EE">
              <w:rPr>
                <w:color w:val="000000"/>
                <w:sz w:val="22"/>
              </w:rPr>
              <w:t>wykrwiony</w:t>
            </w:r>
            <w:proofErr w:type="spellEnd"/>
          </w:p>
          <w:p w14:paraId="5E133D81" w14:textId="77777777" w:rsidR="00393375" w:rsidRPr="009615EE" w:rsidRDefault="00393375" w:rsidP="00393375">
            <w:pPr>
              <w:numPr>
                <w:ilvl w:val="0"/>
                <w:numId w:val="17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Klasa jakości A, zgodnie z obowiązującymi przepisami prawa żywnościowego</w:t>
            </w:r>
          </w:p>
          <w:p w14:paraId="232B6FFB" w14:textId="77777777" w:rsidR="00393375" w:rsidRPr="009615EE" w:rsidRDefault="00393375" w:rsidP="00393375">
            <w:pPr>
              <w:numPr>
                <w:ilvl w:val="0"/>
                <w:numId w:val="17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jasnoróżowa, jednolita, bez przebarwień</w:t>
            </w:r>
          </w:p>
          <w:p w14:paraId="5473BC29" w14:textId="77777777" w:rsidR="00393375" w:rsidRPr="009615EE" w:rsidRDefault="00393375" w:rsidP="00393375">
            <w:pPr>
              <w:numPr>
                <w:ilvl w:val="0"/>
                <w:numId w:val="17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jędrna, elastyczna</w:t>
            </w:r>
          </w:p>
          <w:p w14:paraId="770651C6" w14:textId="77777777" w:rsidR="00393375" w:rsidRPr="009615EE" w:rsidRDefault="00393375" w:rsidP="00393375">
            <w:pPr>
              <w:numPr>
                <w:ilvl w:val="0"/>
                <w:numId w:val="17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Zapach swoisty, charakterystyczny dla świeżego mięsa drobiowego, bezwonny w kierunku obcych zapachów.</w:t>
            </w:r>
          </w:p>
          <w:p w14:paraId="487C13D0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jakościowe:</w:t>
            </w:r>
          </w:p>
          <w:p w14:paraId="5B10E834" w14:textId="77777777" w:rsidR="00393375" w:rsidRPr="009615EE" w:rsidRDefault="00393375" w:rsidP="00393375">
            <w:pPr>
              <w:numPr>
                <w:ilvl w:val="0"/>
                <w:numId w:val="17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wolny od zanieczyszczeń mechanicznych i biologicznych</w:t>
            </w:r>
          </w:p>
          <w:p w14:paraId="32A90455" w14:textId="77777777" w:rsidR="00393375" w:rsidRPr="009615EE" w:rsidRDefault="00393375" w:rsidP="00393375">
            <w:pPr>
              <w:numPr>
                <w:ilvl w:val="0"/>
                <w:numId w:val="17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uszkodzeń mechanicznych, krwiaków i oznak zepsucia</w:t>
            </w:r>
          </w:p>
          <w:p w14:paraId="19180ADF" w14:textId="77777777" w:rsidR="00393375" w:rsidRPr="009615EE" w:rsidRDefault="00393375" w:rsidP="00393375">
            <w:pPr>
              <w:numPr>
                <w:ilvl w:val="0"/>
                <w:numId w:val="17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dodatku wody, solanek, fosforanów, konserwantów i innych substancji chemicznych</w:t>
            </w:r>
          </w:p>
          <w:p w14:paraId="4A65C642" w14:textId="77777777" w:rsidR="00393375" w:rsidRPr="009615EE" w:rsidRDefault="00393375" w:rsidP="00393375">
            <w:pPr>
              <w:numPr>
                <w:ilvl w:val="0"/>
                <w:numId w:val="17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spełniający wymagania sanitarno-epidemiologiczne</w:t>
            </w:r>
          </w:p>
          <w:p w14:paraId="3D73A320" w14:textId="77777777" w:rsidR="00393375" w:rsidRPr="009615EE" w:rsidRDefault="00393375" w:rsidP="00393375">
            <w:pPr>
              <w:numPr>
                <w:ilvl w:val="0"/>
                <w:numId w:val="17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Zgodny z obowiązującymi normami krajowymi oraz przepisami Unii Europejskiej w zakresie bezpieczeństwa żywności.</w:t>
            </w:r>
          </w:p>
          <w:p w14:paraId="1845D19A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Warunki przechowywania i transportu:</w:t>
            </w:r>
          </w:p>
          <w:p w14:paraId="4986C5A8" w14:textId="77777777" w:rsidR="00393375" w:rsidRPr="009615EE" w:rsidRDefault="00393375" w:rsidP="00393375">
            <w:pPr>
              <w:numPr>
                <w:ilvl w:val="0"/>
                <w:numId w:val="17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Temperatura przechowywania i transportu: od 0°C do +4°C</w:t>
            </w:r>
          </w:p>
          <w:p w14:paraId="52598729" w14:textId="77777777" w:rsidR="00393375" w:rsidRPr="009615EE" w:rsidRDefault="00393375" w:rsidP="00393375">
            <w:pPr>
              <w:numPr>
                <w:ilvl w:val="0"/>
                <w:numId w:val="17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Zachowany ciąg chłodniczy na wszystkich etapach dostawy</w:t>
            </w:r>
          </w:p>
          <w:p w14:paraId="4FA31486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 i oznakowanie:</w:t>
            </w:r>
          </w:p>
          <w:p w14:paraId="3E573059" w14:textId="77777777" w:rsidR="00393375" w:rsidRPr="009615EE" w:rsidRDefault="00393375" w:rsidP="00393375">
            <w:pPr>
              <w:numPr>
                <w:ilvl w:val="0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Pakowany próżniowo lub w atmosferze ochronnej</w:t>
            </w:r>
          </w:p>
          <w:p w14:paraId="31E68DBD" w14:textId="77777777" w:rsidR="00393375" w:rsidRPr="009615EE" w:rsidRDefault="00393375" w:rsidP="00393375">
            <w:pPr>
              <w:numPr>
                <w:ilvl w:val="0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szczelne, czyste, dopuszczone do kontaktu z żywnością</w:t>
            </w:r>
          </w:p>
          <w:p w14:paraId="74D86978" w14:textId="77777777" w:rsidR="00393375" w:rsidRPr="009615EE" w:rsidRDefault="00393375" w:rsidP="00393375">
            <w:pPr>
              <w:numPr>
                <w:ilvl w:val="0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zawierające co najmniej:</w:t>
            </w:r>
          </w:p>
          <w:p w14:paraId="2D530A52" w14:textId="77777777" w:rsidR="00393375" w:rsidRPr="009615EE" w:rsidRDefault="00393375" w:rsidP="00393375">
            <w:pPr>
              <w:numPr>
                <w:ilvl w:val="1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65BFAAA7" w14:textId="77777777" w:rsidR="00393375" w:rsidRPr="009615EE" w:rsidRDefault="00393375" w:rsidP="00393375">
            <w:pPr>
              <w:numPr>
                <w:ilvl w:val="1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 lub dostawcy</w:t>
            </w:r>
          </w:p>
          <w:p w14:paraId="0502B1B9" w14:textId="77777777" w:rsidR="00393375" w:rsidRPr="009615EE" w:rsidRDefault="00393375" w:rsidP="00393375">
            <w:pPr>
              <w:numPr>
                <w:ilvl w:val="1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pakowania i termin przydatności do spożycia</w:t>
            </w:r>
          </w:p>
          <w:p w14:paraId="5368ACA5" w14:textId="77777777" w:rsidR="00393375" w:rsidRPr="009615EE" w:rsidRDefault="00393375" w:rsidP="00393375">
            <w:pPr>
              <w:numPr>
                <w:ilvl w:val="1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</w:t>
            </w:r>
          </w:p>
          <w:p w14:paraId="71B416BF" w14:textId="77777777" w:rsidR="00393375" w:rsidRPr="009615EE" w:rsidRDefault="00393375" w:rsidP="00393375">
            <w:pPr>
              <w:numPr>
                <w:ilvl w:val="1"/>
                <w:numId w:val="17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  <w:p w14:paraId="24D9914E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Termin przydatności do spożycia:</w:t>
            </w:r>
          </w:p>
          <w:p w14:paraId="49A810D0" w14:textId="77777777" w:rsidR="00393375" w:rsidRPr="009615EE" w:rsidRDefault="00393375" w:rsidP="00393375">
            <w:pPr>
              <w:numPr>
                <w:ilvl w:val="0"/>
                <w:numId w:val="17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Minimum 5 dni od daty dostawy (o ile Zamawiający nie określi inaczej)</w:t>
            </w:r>
          </w:p>
          <w:p w14:paraId="4F99CD3C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5A63502F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</w:tcPr>
          <w:p w14:paraId="2F080FAA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15100000-4</w:t>
            </w:r>
          </w:p>
        </w:tc>
        <w:tc>
          <w:tcPr>
            <w:tcW w:w="0" w:type="auto"/>
            <w:noWrap/>
          </w:tcPr>
          <w:p w14:paraId="634DB882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37AC4591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600</w:t>
            </w:r>
          </w:p>
        </w:tc>
      </w:tr>
      <w:tr w:rsidR="00393375" w:rsidRPr="009615EE" w14:paraId="71C47D56" w14:textId="77777777" w:rsidTr="00515AE8">
        <w:trPr>
          <w:trHeight w:val="300"/>
        </w:trPr>
        <w:tc>
          <w:tcPr>
            <w:tcW w:w="0" w:type="auto"/>
          </w:tcPr>
          <w:p w14:paraId="79E9BE77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2</w:t>
            </w:r>
          </w:p>
        </w:tc>
        <w:tc>
          <w:tcPr>
            <w:tcW w:w="0" w:type="auto"/>
          </w:tcPr>
          <w:p w14:paraId="173CD73D" w14:textId="77777777" w:rsidR="00393375" w:rsidRPr="009615EE" w:rsidRDefault="00393375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Filet z  piersi indyka  (schłodzony, klasy A, świeży)</w:t>
            </w:r>
          </w:p>
          <w:p w14:paraId="141A0A51" w14:textId="77777777" w:rsidR="00393375" w:rsidRPr="009615EE" w:rsidRDefault="00393375" w:rsidP="00515AE8">
            <w:pPr>
              <w:rPr>
                <w:b/>
                <w:bCs/>
                <w:sz w:val="22"/>
              </w:rPr>
            </w:pPr>
          </w:p>
          <w:p w14:paraId="460A8005" w14:textId="77777777" w:rsidR="00393375" w:rsidRPr="009615EE" w:rsidRDefault="00393375" w:rsidP="00515AE8">
            <w:pPr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Charakterystyka produktu:</w:t>
            </w:r>
          </w:p>
          <w:p w14:paraId="1BDE1B4E" w14:textId="77777777" w:rsidR="00393375" w:rsidRPr="009615EE" w:rsidRDefault="00393375" w:rsidP="00393375">
            <w:pPr>
              <w:numPr>
                <w:ilvl w:val="0"/>
                <w:numId w:val="178"/>
              </w:numPr>
              <w:rPr>
                <w:sz w:val="22"/>
              </w:rPr>
            </w:pPr>
            <w:r w:rsidRPr="009615EE">
              <w:rPr>
                <w:sz w:val="22"/>
              </w:rPr>
              <w:t>Mięso drobiowe pochodzące z piersi indyka, bez skóry i kości</w:t>
            </w:r>
          </w:p>
          <w:p w14:paraId="32CA50DC" w14:textId="77777777" w:rsidR="00393375" w:rsidRPr="009615EE" w:rsidRDefault="00393375" w:rsidP="00393375">
            <w:pPr>
              <w:numPr>
                <w:ilvl w:val="0"/>
                <w:numId w:val="178"/>
              </w:numPr>
              <w:rPr>
                <w:sz w:val="22"/>
              </w:rPr>
            </w:pPr>
            <w:r w:rsidRPr="009615EE">
              <w:rPr>
                <w:sz w:val="22"/>
              </w:rPr>
              <w:t>Produkt świeży, niepoddany procesowi mrożenia</w:t>
            </w:r>
          </w:p>
          <w:p w14:paraId="168CD361" w14:textId="77777777" w:rsidR="00393375" w:rsidRPr="009615EE" w:rsidRDefault="00393375" w:rsidP="00393375">
            <w:pPr>
              <w:numPr>
                <w:ilvl w:val="0"/>
                <w:numId w:val="178"/>
              </w:numPr>
              <w:rPr>
                <w:sz w:val="22"/>
              </w:rPr>
            </w:pPr>
            <w:r w:rsidRPr="009615EE">
              <w:rPr>
                <w:sz w:val="22"/>
              </w:rPr>
              <w:t>Klasa jakości A, zgodnie z obowiązującymi przepisami prawa żywnościowego</w:t>
            </w:r>
          </w:p>
          <w:p w14:paraId="3395E058" w14:textId="77777777" w:rsidR="00393375" w:rsidRPr="009615EE" w:rsidRDefault="00393375" w:rsidP="00393375">
            <w:pPr>
              <w:numPr>
                <w:ilvl w:val="0"/>
                <w:numId w:val="178"/>
              </w:numPr>
              <w:rPr>
                <w:sz w:val="22"/>
              </w:rPr>
            </w:pPr>
            <w:r w:rsidRPr="009615EE">
              <w:rPr>
                <w:sz w:val="22"/>
              </w:rPr>
              <w:t>Barwa naturalna, jasnoróżowa, jednolita</w:t>
            </w:r>
          </w:p>
          <w:p w14:paraId="17CC5AFA" w14:textId="77777777" w:rsidR="00393375" w:rsidRPr="009615EE" w:rsidRDefault="00393375" w:rsidP="00393375">
            <w:pPr>
              <w:numPr>
                <w:ilvl w:val="0"/>
                <w:numId w:val="178"/>
              </w:numPr>
              <w:rPr>
                <w:sz w:val="22"/>
              </w:rPr>
            </w:pPr>
            <w:r w:rsidRPr="009615EE">
              <w:rPr>
                <w:sz w:val="22"/>
              </w:rPr>
              <w:t>Konsystencja jędrna, sprężysta</w:t>
            </w:r>
          </w:p>
          <w:p w14:paraId="15CAD57B" w14:textId="77777777" w:rsidR="00393375" w:rsidRPr="009615EE" w:rsidRDefault="00393375" w:rsidP="00393375">
            <w:pPr>
              <w:numPr>
                <w:ilvl w:val="0"/>
                <w:numId w:val="178"/>
              </w:numPr>
              <w:rPr>
                <w:sz w:val="22"/>
              </w:rPr>
            </w:pPr>
            <w:r w:rsidRPr="009615EE">
              <w:rPr>
                <w:sz w:val="22"/>
              </w:rPr>
              <w:t>Zapach charakterystyczny dla świeżego mięsa drobiowego, bez obcych zapachów</w:t>
            </w:r>
          </w:p>
          <w:p w14:paraId="216C8D0D" w14:textId="77777777" w:rsidR="00393375" w:rsidRPr="009615EE" w:rsidRDefault="00393375" w:rsidP="00515AE8">
            <w:pPr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Wymagania jakościowe:</w:t>
            </w:r>
          </w:p>
          <w:p w14:paraId="5C6BFC7E" w14:textId="77777777" w:rsidR="00393375" w:rsidRPr="009615EE" w:rsidRDefault="00393375" w:rsidP="00393375">
            <w:pPr>
              <w:numPr>
                <w:ilvl w:val="0"/>
                <w:numId w:val="179"/>
              </w:numPr>
              <w:rPr>
                <w:sz w:val="22"/>
              </w:rPr>
            </w:pPr>
            <w:r w:rsidRPr="009615EE">
              <w:rPr>
                <w:sz w:val="22"/>
              </w:rPr>
              <w:t>Mięso wolne od zanieczyszczeń mechanicznych i biologicznych</w:t>
            </w:r>
          </w:p>
          <w:p w14:paraId="35C266A2" w14:textId="77777777" w:rsidR="00393375" w:rsidRPr="009615EE" w:rsidRDefault="00393375" w:rsidP="00393375">
            <w:pPr>
              <w:numPr>
                <w:ilvl w:val="0"/>
                <w:numId w:val="179"/>
              </w:numPr>
              <w:rPr>
                <w:sz w:val="22"/>
              </w:rPr>
            </w:pPr>
            <w:r w:rsidRPr="009615EE">
              <w:rPr>
                <w:sz w:val="22"/>
              </w:rPr>
              <w:t>Bez widocznych krwiaków, przebarwień, uszkodzeń mechanicznych</w:t>
            </w:r>
          </w:p>
          <w:p w14:paraId="7DE82E2A" w14:textId="77777777" w:rsidR="00393375" w:rsidRPr="009615EE" w:rsidRDefault="00393375" w:rsidP="00393375">
            <w:pPr>
              <w:numPr>
                <w:ilvl w:val="0"/>
                <w:numId w:val="179"/>
              </w:numPr>
              <w:rPr>
                <w:sz w:val="22"/>
              </w:rPr>
            </w:pPr>
            <w:r w:rsidRPr="009615EE">
              <w:rPr>
                <w:sz w:val="22"/>
              </w:rPr>
              <w:t>Bez dodatku wody, solanek, konserwantów i substancji chemicznych</w:t>
            </w:r>
          </w:p>
          <w:p w14:paraId="4F3FEEE1" w14:textId="77777777" w:rsidR="00393375" w:rsidRPr="009615EE" w:rsidRDefault="00393375" w:rsidP="00393375">
            <w:pPr>
              <w:numPr>
                <w:ilvl w:val="0"/>
                <w:numId w:val="179"/>
              </w:numPr>
              <w:rPr>
                <w:sz w:val="22"/>
              </w:rPr>
            </w:pPr>
            <w:r w:rsidRPr="009615EE">
              <w:rPr>
                <w:sz w:val="22"/>
              </w:rPr>
              <w:t>Produkt spełniający wymagania sanitarno-epidemiologiczne</w:t>
            </w:r>
          </w:p>
          <w:p w14:paraId="62BBFDAF" w14:textId="77777777" w:rsidR="00393375" w:rsidRPr="009615EE" w:rsidRDefault="00393375" w:rsidP="00393375">
            <w:pPr>
              <w:numPr>
                <w:ilvl w:val="0"/>
                <w:numId w:val="179"/>
              </w:numPr>
              <w:rPr>
                <w:sz w:val="22"/>
              </w:rPr>
            </w:pPr>
            <w:r w:rsidRPr="009615EE">
              <w:rPr>
                <w:sz w:val="22"/>
              </w:rPr>
              <w:t>Zgodny z obowiązującymi normami UE i krajowymi, w szczególności z przepisami dotyczącymi bezpieczeństwa żywności</w:t>
            </w:r>
          </w:p>
          <w:p w14:paraId="61001B82" w14:textId="77777777" w:rsidR="00393375" w:rsidRPr="009615EE" w:rsidRDefault="00393375" w:rsidP="00515AE8">
            <w:pPr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Warunki przechowywania i transportu:</w:t>
            </w:r>
          </w:p>
          <w:p w14:paraId="5C2C2A82" w14:textId="77777777" w:rsidR="00393375" w:rsidRPr="009615EE" w:rsidRDefault="00393375" w:rsidP="00393375">
            <w:pPr>
              <w:numPr>
                <w:ilvl w:val="0"/>
                <w:numId w:val="180"/>
              </w:numPr>
              <w:rPr>
                <w:sz w:val="22"/>
              </w:rPr>
            </w:pPr>
            <w:r w:rsidRPr="009615EE">
              <w:rPr>
                <w:sz w:val="22"/>
              </w:rPr>
              <w:t>Produkt schłodzony, przechowywany i transportowany w temperaturze od 0°C do +4°C</w:t>
            </w:r>
          </w:p>
          <w:p w14:paraId="2567A6BA" w14:textId="77777777" w:rsidR="00393375" w:rsidRPr="009615EE" w:rsidRDefault="00393375" w:rsidP="00393375">
            <w:pPr>
              <w:numPr>
                <w:ilvl w:val="0"/>
                <w:numId w:val="180"/>
              </w:numPr>
              <w:rPr>
                <w:sz w:val="22"/>
              </w:rPr>
            </w:pPr>
            <w:r w:rsidRPr="009615EE">
              <w:rPr>
                <w:sz w:val="22"/>
              </w:rPr>
              <w:t>Zachowany ciąg chłodniczy na wszystkich etapach dostawy</w:t>
            </w:r>
          </w:p>
          <w:p w14:paraId="1473FDD2" w14:textId="77777777" w:rsidR="00393375" w:rsidRPr="009615EE" w:rsidRDefault="00393375" w:rsidP="00515AE8">
            <w:pPr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Pakowanie i oznakowanie:</w:t>
            </w:r>
          </w:p>
          <w:p w14:paraId="40DD295F" w14:textId="77777777" w:rsidR="00393375" w:rsidRPr="009615EE" w:rsidRDefault="00393375" w:rsidP="00393375">
            <w:pPr>
              <w:numPr>
                <w:ilvl w:val="0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Pakowany próżniowo lub w atmosferze ochronnej</w:t>
            </w:r>
          </w:p>
          <w:p w14:paraId="7F88F14F" w14:textId="77777777" w:rsidR="00393375" w:rsidRPr="009615EE" w:rsidRDefault="00393375" w:rsidP="00393375">
            <w:pPr>
              <w:numPr>
                <w:ilvl w:val="0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Opakowanie jednostkowe lub zbiorcze, szczelne, czyste, dopuszczone do kontaktu z żywnością</w:t>
            </w:r>
          </w:p>
          <w:p w14:paraId="439E4EB2" w14:textId="77777777" w:rsidR="00393375" w:rsidRPr="009615EE" w:rsidRDefault="00393375" w:rsidP="00393375">
            <w:pPr>
              <w:numPr>
                <w:ilvl w:val="0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Oznakowanie zawierające co najmniej:</w:t>
            </w:r>
          </w:p>
          <w:p w14:paraId="2B3DEB31" w14:textId="77777777" w:rsidR="00393375" w:rsidRPr="009615EE" w:rsidRDefault="00393375" w:rsidP="00393375">
            <w:pPr>
              <w:numPr>
                <w:ilvl w:val="1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nazwę produktu</w:t>
            </w:r>
          </w:p>
          <w:p w14:paraId="01747931" w14:textId="77777777" w:rsidR="00393375" w:rsidRPr="009615EE" w:rsidRDefault="00393375" w:rsidP="00393375">
            <w:pPr>
              <w:numPr>
                <w:ilvl w:val="1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nazwę i adres producenta/dostawcy</w:t>
            </w:r>
          </w:p>
          <w:p w14:paraId="6C59FDBA" w14:textId="77777777" w:rsidR="00393375" w:rsidRPr="009615EE" w:rsidRDefault="00393375" w:rsidP="00393375">
            <w:pPr>
              <w:numPr>
                <w:ilvl w:val="1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datę pakowania i termin przydatności do spożycia</w:t>
            </w:r>
          </w:p>
          <w:p w14:paraId="5367B9DD" w14:textId="77777777" w:rsidR="00393375" w:rsidRPr="009615EE" w:rsidRDefault="00393375" w:rsidP="00393375">
            <w:pPr>
              <w:numPr>
                <w:ilvl w:val="1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warunki przechowywania</w:t>
            </w:r>
          </w:p>
          <w:p w14:paraId="4D522AE0" w14:textId="77777777" w:rsidR="00393375" w:rsidRPr="009615EE" w:rsidRDefault="00393375" w:rsidP="00393375">
            <w:pPr>
              <w:numPr>
                <w:ilvl w:val="1"/>
                <w:numId w:val="181"/>
              </w:numPr>
              <w:rPr>
                <w:sz w:val="22"/>
              </w:rPr>
            </w:pPr>
            <w:r w:rsidRPr="009615EE">
              <w:rPr>
                <w:sz w:val="22"/>
              </w:rPr>
              <w:t>numer partii produkcyjnej</w:t>
            </w:r>
          </w:p>
          <w:p w14:paraId="6443BA2D" w14:textId="77777777" w:rsidR="00393375" w:rsidRPr="009615EE" w:rsidRDefault="00393375" w:rsidP="00515AE8">
            <w:pPr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Termin przydatności do spożycia:</w:t>
            </w:r>
          </w:p>
          <w:p w14:paraId="154A3248" w14:textId="77777777" w:rsidR="00393375" w:rsidRPr="009615EE" w:rsidRDefault="00393375" w:rsidP="00393375">
            <w:pPr>
              <w:numPr>
                <w:ilvl w:val="0"/>
                <w:numId w:val="182"/>
              </w:numPr>
              <w:rPr>
                <w:sz w:val="22"/>
              </w:rPr>
            </w:pPr>
            <w:r w:rsidRPr="009615EE">
              <w:rPr>
                <w:sz w:val="22"/>
              </w:rPr>
              <w:t>Minimum 5 dni od daty dostawy (lub inny wymagany przez Zamawiającego)</w:t>
            </w:r>
          </w:p>
          <w:p w14:paraId="5A77B724" w14:textId="77777777" w:rsidR="00393375" w:rsidRPr="009615EE" w:rsidRDefault="00393375" w:rsidP="00515AE8">
            <w:pPr>
              <w:rPr>
                <w:b/>
                <w:bCs/>
                <w:sz w:val="22"/>
              </w:rPr>
            </w:pPr>
          </w:p>
        </w:tc>
        <w:tc>
          <w:tcPr>
            <w:tcW w:w="0" w:type="auto"/>
          </w:tcPr>
          <w:p w14:paraId="3DB9C8C1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15100000-4</w:t>
            </w:r>
          </w:p>
        </w:tc>
        <w:tc>
          <w:tcPr>
            <w:tcW w:w="0" w:type="auto"/>
            <w:noWrap/>
          </w:tcPr>
          <w:p w14:paraId="1B576470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02B4EBBE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690</w:t>
            </w:r>
          </w:p>
        </w:tc>
      </w:tr>
      <w:tr w:rsidR="00393375" w:rsidRPr="009615EE" w14:paraId="011FA94A" w14:textId="77777777" w:rsidTr="00515AE8">
        <w:trPr>
          <w:trHeight w:val="315"/>
        </w:trPr>
        <w:tc>
          <w:tcPr>
            <w:tcW w:w="0" w:type="auto"/>
          </w:tcPr>
          <w:p w14:paraId="1A09379F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3</w:t>
            </w:r>
          </w:p>
        </w:tc>
        <w:tc>
          <w:tcPr>
            <w:tcW w:w="0" w:type="auto"/>
          </w:tcPr>
          <w:p w14:paraId="6EA77E0A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Podudzie z kurcząt, klasy A,  świeże</w:t>
            </w:r>
          </w:p>
          <w:p w14:paraId="2A9B3713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1F9CAE0B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58CDA32D" w14:textId="77777777" w:rsidR="00393375" w:rsidRPr="009615EE" w:rsidRDefault="00393375" w:rsidP="00393375">
            <w:pPr>
              <w:pStyle w:val="Akapitzlist"/>
              <w:numPr>
                <w:ilvl w:val="0"/>
                <w:numId w:val="18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Klasa A (wysoka jakość, bez uszkodzeń, zasinień).</w:t>
            </w:r>
          </w:p>
          <w:p w14:paraId="63F9E49D" w14:textId="77777777" w:rsidR="00393375" w:rsidRPr="009615EE" w:rsidRDefault="00393375" w:rsidP="00393375">
            <w:pPr>
              <w:pStyle w:val="Akapitzlist"/>
              <w:numPr>
                <w:ilvl w:val="0"/>
                <w:numId w:val="18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świeży, niemrożony.</w:t>
            </w:r>
          </w:p>
          <w:p w14:paraId="04C45120" w14:textId="77777777" w:rsidR="00393375" w:rsidRPr="009615EE" w:rsidRDefault="00393375" w:rsidP="00393375">
            <w:pPr>
              <w:pStyle w:val="Akapitzlist"/>
              <w:numPr>
                <w:ilvl w:val="0"/>
                <w:numId w:val="18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soczyste i delikatne w smaku.</w:t>
            </w:r>
          </w:p>
          <w:p w14:paraId="7A68F64A" w14:textId="77777777" w:rsidR="00393375" w:rsidRPr="009615EE" w:rsidRDefault="00393375" w:rsidP="00393375">
            <w:pPr>
              <w:pStyle w:val="Akapitzlist"/>
              <w:numPr>
                <w:ilvl w:val="0"/>
                <w:numId w:val="18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jędrna, elastyczna.</w:t>
            </w:r>
          </w:p>
          <w:p w14:paraId="27BD6188" w14:textId="77777777" w:rsidR="00393375" w:rsidRPr="009615EE" w:rsidRDefault="00393375" w:rsidP="00393375">
            <w:pPr>
              <w:pStyle w:val="Akapitzlist"/>
              <w:numPr>
                <w:ilvl w:val="0"/>
                <w:numId w:val="18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Zapach swoisty, charakterystyczny dla świeżego mięsa drobiowego, bez obcych zapachów.</w:t>
            </w:r>
          </w:p>
          <w:p w14:paraId="27536092" w14:textId="77777777" w:rsidR="00393375" w:rsidRPr="009615EE" w:rsidRDefault="00393375" w:rsidP="00393375">
            <w:pPr>
              <w:pStyle w:val="Akapitzlist"/>
              <w:numPr>
                <w:ilvl w:val="0"/>
                <w:numId w:val="18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Mięso jasnoróżowe, jędrne, skóra czysta, sucha, bez piór.</w:t>
            </w:r>
          </w:p>
          <w:p w14:paraId="44AC836D" w14:textId="77777777" w:rsidR="00393375" w:rsidRPr="009615EE" w:rsidRDefault="00393375" w:rsidP="00393375">
            <w:pPr>
              <w:pStyle w:val="Akapitzlist"/>
              <w:numPr>
                <w:ilvl w:val="0"/>
                <w:numId w:val="18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Podudzie z kurcząt, z kością, ze skórą, bez elementów obcych.</w:t>
            </w:r>
          </w:p>
          <w:p w14:paraId="293AC3E4" w14:textId="77777777" w:rsidR="00393375" w:rsidRPr="009615EE" w:rsidRDefault="00393375" w:rsidP="00515AE8">
            <w:pPr>
              <w:pStyle w:val="Akapitzlist"/>
              <w:rPr>
                <w:color w:val="000000"/>
                <w:sz w:val="22"/>
              </w:rPr>
            </w:pPr>
          </w:p>
          <w:p w14:paraId="4E79CCC2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jakościowe:</w:t>
            </w:r>
          </w:p>
          <w:p w14:paraId="31B0FA88" w14:textId="77777777" w:rsidR="00393375" w:rsidRPr="009615EE" w:rsidRDefault="00393375" w:rsidP="00393375">
            <w:pPr>
              <w:numPr>
                <w:ilvl w:val="0"/>
                <w:numId w:val="18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wolny od zanieczyszczeń mechanicznych i biologicznych</w:t>
            </w:r>
          </w:p>
          <w:p w14:paraId="6D87F4E4" w14:textId="77777777" w:rsidR="00393375" w:rsidRPr="009615EE" w:rsidRDefault="00393375" w:rsidP="00393375">
            <w:pPr>
              <w:numPr>
                <w:ilvl w:val="0"/>
                <w:numId w:val="18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uszkodzeń mechanicznych, krwiaków oraz oznak zepsucia</w:t>
            </w:r>
          </w:p>
          <w:p w14:paraId="13CAC598" w14:textId="77777777" w:rsidR="00393375" w:rsidRPr="009615EE" w:rsidRDefault="00393375" w:rsidP="00393375">
            <w:pPr>
              <w:numPr>
                <w:ilvl w:val="0"/>
                <w:numId w:val="18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dodatku wody, solanek, konserwantów i innych substancji chemicznych</w:t>
            </w:r>
          </w:p>
          <w:p w14:paraId="650B07F2" w14:textId="77777777" w:rsidR="00393375" w:rsidRPr="009615EE" w:rsidRDefault="00393375" w:rsidP="00393375">
            <w:pPr>
              <w:numPr>
                <w:ilvl w:val="0"/>
                <w:numId w:val="18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Spełniający wymagania sanitarno-epidemiologiczne</w:t>
            </w:r>
          </w:p>
          <w:p w14:paraId="733CC3CD" w14:textId="77777777" w:rsidR="00393375" w:rsidRPr="009615EE" w:rsidRDefault="00393375" w:rsidP="00393375">
            <w:pPr>
              <w:numPr>
                <w:ilvl w:val="0"/>
                <w:numId w:val="18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Zgodny z obowiązującymi normami krajowymi oraz przepisami Unii Europejskiej w zakresie bezpieczeństwa żywności</w:t>
            </w:r>
          </w:p>
          <w:p w14:paraId="7D307718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Warunki przechowywania i transportu:</w:t>
            </w:r>
          </w:p>
          <w:p w14:paraId="4755DC03" w14:textId="77777777" w:rsidR="00393375" w:rsidRPr="009615EE" w:rsidRDefault="00393375" w:rsidP="00393375">
            <w:pPr>
              <w:numPr>
                <w:ilvl w:val="0"/>
                <w:numId w:val="18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Temperatura przechowywania i transportu: od </w:t>
            </w:r>
            <w:r w:rsidRPr="009615EE">
              <w:rPr>
                <w:b/>
                <w:bCs/>
                <w:color w:val="000000"/>
                <w:sz w:val="22"/>
              </w:rPr>
              <w:t>0°C do +4°C</w:t>
            </w:r>
          </w:p>
          <w:p w14:paraId="43E64884" w14:textId="77777777" w:rsidR="00393375" w:rsidRPr="009615EE" w:rsidRDefault="00393375" w:rsidP="00393375">
            <w:pPr>
              <w:numPr>
                <w:ilvl w:val="0"/>
                <w:numId w:val="18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Zachowany ciąg chłodniczy na wszystkich etapach dostawy.</w:t>
            </w:r>
          </w:p>
          <w:p w14:paraId="7478B93B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 i oznakowanie:</w:t>
            </w:r>
          </w:p>
          <w:p w14:paraId="5666FEFF" w14:textId="77777777" w:rsidR="00393375" w:rsidRPr="009615EE" w:rsidRDefault="00393375" w:rsidP="00393375">
            <w:pPr>
              <w:numPr>
                <w:ilvl w:val="0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Pakowany w opakowania dopuszczone do kontaktu z żywnością</w:t>
            </w:r>
          </w:p>
          <w:p w14:paraId="48517280" w14:textId="77777777" w:rsidR="00393375" w:rsidRPr="009615EE" w:rsidRDefault="00393375" w:rsidP="00393375">
            <w:pPr>
              <w:numPr>
                <w:ilvl w:val="0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czyste, szczelne, zabezpieczające produkt przed zanieczyszczeniem</w:t>
            </w:r>
          </w:p>
          <w:p w14:paraId="77A2679F" w14:textId="77777777" w:rsidR="00393375" w:rsidRPr="009615EE" w:rsidRDefault="00393375" w:rsidP="00393375">
            <w:pPr>
              <w:numPr>
                <w:ilvl w:val="0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zawierające co najmniej:</w:t>
            </w:r>
          </w:p>
          <w:p w14:paraId="2C6E37C6" w14:textId="77777777" w:rsidR="00393375" w:rsidRPr="009615EE" w:rsidRDefault="00393375" w:rsidP="00393375">
            <w:pPr>
              <w:numPr>
                <w:ilvl w:val="1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1B5E67E5" w14:textId="77777777" w:rsidR="00393375" w:rsidRPr="009615EE" w:rsidRDefault="00393375" w:rsidP="00393375">
            <w:pPr>
              <w:numPr>
                <w:ilvl w:val="1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 lub dostawcy</w:t>
            </w:r>
          </w:p>
          <w:p w14:paraId="0FC4822D" w14:textId="77777777" w:rsidR="00393375" w:rsidRPr="009615EE" w:rsidRDefault="00393375" w:rsidP="00393375">
            <w:pPr>
              <w:numPr>
                <w:ilvl w:val="1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pakowania i termin przydatności do spożycia</w:t>
            </w:r>
          </w:p>
          <w:p w14:paraId="00C2C4DB" w14:textId="77777777" w:rsidR="00393375" w:rsidRPr="009615EE" w:rsidRDefault="00393375" w:rsidP="00393375">
            <w:pPr>
              <w:numPr>
                <w:ilvl w:val="1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</w:t>
            </w:r>
          </w:p>
          <w:p w14:paraId="4B06A421" w14:textId="77777777" w:rsidR="00393375" w:rsidRPr="009615EE" w:rsidRDefault="00393375" w:rsidP="00393375">
            <w:pPr>
              <w:numPr>
                <w:ilvl w:val="1"/>
                <w:numId w:val="18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  <w:p w14:paraId="58D36406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Termin przydatności do spożycia:</w:t>
            </w:r>
          </w:p>
          <w:p w14:paraId="40B11DE9" w14:textId="77777777" w:rsidR="00393375" w:rsidRPr="009615EE" w:rsidRDefault="00393375" w:rsidP="00393375">
            <w:pPr>
              <w:numPr>
                <w:ilvl w:val="0"/>
                <w:numId w:val="18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Minimum </w:t>
            </w:r>
            <w:r w:rsidRPr="009615EE">
              <w:rPr>
                <w:b/>
                <w:bCs/>
                <w:color w:val="000000"/>
                <w:sz w:val="22"/>
              </w:rPr>
              <w:t>5 dni od daty dostawy</w:t>
            </w:r>
            <w:r w:rsidRPr="009615EE">
              <w:rPr>
                <w:color w:val="000000"/>
                <w:sz w:val="22"/>
              </w:rPr>
              <w:t xml:space="preserve"> (lub zgodnie z wymaganiami Zamawiającego)</w:t>
            </w:r>
          </w:p>
          <w:p w14:paraId="65D5446A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</w:tcPr>
          <w:p w14:paraId="41AE8F5E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15100000-4</w:t>
            </w:r>
          </w:p>
        </w:tc>
        <w:tc>
          <w:tcPr>
            <w:tcW w:w="0" w:type="auto"/>
            <w:noWrap/>
          </w:tcPr>
          <w:p w14:paraId="60BEE276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1602B67D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780</w:t>
            </w:r>
          </w:p>
        </w:tc>
      </w:tr>
      <w:tr w:rsidR="00393375" w:rsidRPr="009615EE" w14:paraId="51FEA460" w14:textId="77777777" w:rsidTr="00515AE8">
        <w:trPr>
          <w:trHeight w:val="315"/>
        </w:trPr>
        <w:tc>
          <w:tcPr>
            <w:tcW w:w="0" w:type="auto"/>
          </w:tcPr>
          <w:p w14:paraId="36AE2120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4</w:t>
            </w:r>
          </w:p>
        </w:tc>
        <w:tc>
          <w:tcPr>
            <w:tcW w:w="0" w:type="auto"/>
          </w:tcPr>
          <w:p w14:paraId="513986AB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Kabanosy drobiowe</w:t>
            </w:r>
          </w:p>
          <w:p w14:paraId="26F01C59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647C4E15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0FCC6DF9" w14:textId="77777777" w:rsidR="00393375" w:rsidRPr="009615EE" w:rsidRDefault="00393375" w:rsidP="00393375">
            <w:pPr>
              <w:pStyle w:val="Akapitzlist"/>
              <w:numPr>
                <w:ilvl w:val="0"/>
                <w:numId w:val="18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wykonane z mięsa drobiowego wysokiej jakości</w:t>
            </w:r>
          </w:p>
          <w:p w14:paraId="30A3A3FA" w14:textId="77777777" w:rsidR="00393375" w:rsidRPr="009615EE" w:rsidRDefault="00393375" w:rsidP="00393375">
            <w:pPr>
              <w:pStyle w:val="Akapitzlist"/>
              <w:numPr>
                <w:ilvl w:val="0"/>
                <w:numId w:val="18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charakterystyczna cienka forma i krucha struktura</w:t>
            </w:r>
          </w:p>
          <w:p w14:paraId="10D68258" w14:textId="77777777" w:rsidR="00393375" w:rsidRPr="009615EE" w:rsidRDefault="00393375" w:rsidP="00393375">
            <w:pPr>
              <w:pStyle w:val="Akapitzlist"/>
              <w:numPr>
                <w:ilvl w:val="0"/>
                <w:numId w:val="18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intensywny, lekko wędzony smak</w:t>
            </w:r>
          </w:p>
          <w:p w14:paraId="10531940" w14:textId="77777777" w:rsidR="00393375" w:rsidRPr="009615EE" w:rsidRDefault="00393375" w:rsidP="00393375">
            <w:pPr>
              <w:pStyle w:val="Akapitzlist"/>
              <w:numPr>
                <w:ilvl w:val="0"/>
                <w:numId w:val="18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zwarta, elastyczna, charakterystyczna dla kabanosów</w:t>
            </w:r>
          </w:p>
          <w:p w14:paraId="5EFC7754" w14:textId="77777777" w:rsidR="00393375" w:rsidRPr="009615EE" w:rsidRDefault="00393375" w:rsidP="00393375">
            <w:pPr>
              <w:pStyle w:val="Akapitzlist"/>
              <w:numPr>
                <w:ilvl w:val="0"/>
                <w:numId w:val="18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właściwa dla wyrobu wędzonego, jednolita</w:t>
            </w:r>
          </w:p>
          <w:p w14:paraId="167AAB82" w14:textId="77777777" w:rsidR="00393375" w:rsidRPr="009615EE" w:rsidRDefault="00393375" w:rsidP="00393375">
            <w:pPr>
              <w:pStyle w:val="Akapitzlist"/>
              <w:numPr>
                <w:ilvl w:val="0"/>
                <w:numId w:val="18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smak i zapach swoisty, charakterystyczny dla kabanosów drobiowych, bez obcych posmaków i zapachów</w:t>
            </w:r>
          </w:p>
          <w:p w14:paraId="7B125378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</w:p>
          <w:p w14:paraId="09191A1C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wolny od zanieczyszczeń mechanicznych i biologicznych.</w:t>
            </w:r>
          </w:p>
          <w:p w14:paraId="230B4CDC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Jakość produktu potwierdzona </w:t>
            </w:r>
            <w:r w:rsidRPr="009615EE">
              <w:rPr>
                <w:b/>
                <w:bCs/>
                <w:color w:val="000000"/>
                <w:sz w:val="22"/>
              </w:rPr>
              <w:t>certyfikatem jakości</w:t>
            </w:r>
            <w:r w:rsidRPr="009615EE">
              <w:rPr>
                <w:color w:val="000000"/>
                <w:sz w:val="22"/>
              </w:rPr>
              <w:t xml:space="preserve"> lub dokumentem równoważnym.</w:t>
            </w:r>
          </w:p>
          <w:p w14:paraId="03905F9A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</w:p>
          <w:p w14:paraId="54B05BF4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Warunki przechowywania i transportu:</w:t>
            </w:r>
          </w:p>
          <w:p w14:paraId="0CC484A6" w14:textId="77777777" w:rsidR="00393375" w:rsidRPr="009615EE" w:rsidRDefault="00393375" w:rsidP="00393375">
            <w:pPr>
              <w:numPr>
                <w:ilvl w:val="0"/>
                <w:numId w:val="18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Przechowywanie i transport w temperaturze zgodnej z zaleceniami producenta (najczęściej od 0°C do +6°C)</w:t>
            </w:r>
          </w:p>
          <w:p w14:paraId="6A218215" w14:textId="77777777" w:rsidR="00393375" w:rsidRPr="009615EE" w:rsidRDefault="00393375" w:rsidP="00393375">
            <w:pPr>
              <w:numPr>
                <w:ilvl w:val="0"/>
                <w:numId w:val="18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Zachowany ciąg chłodniczy na wszystkich etapach dostawy</w:t>
            </w:r>
          </w:p>
          <w:p w14:paraId="22885F29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 i oznakowanie:</w:t>
            </w:r>
          </w:p>
          <w:p w14:paraId="64B76136" w14:textId="77777777" w:rsidR="00393375" w:rsidRPr="009615EE" w:rsidRDefault="00393375" w:rsidP="00393375">
            <w:pPr>
              <w:numPr>
                <w:ilvl w:val="0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Pakowane w opakowania jednostkowe lub zbiorcze, próżniowe lub w atmosferze ochronnej</w:t>
            </w:r>
          </w:p>
          <w:p w14:paraId="6A195318" w14:textId="77777777" w:rsidR="00393375" w:rsidRPr="009615EE" w:rsidRDefault="00393375" w:rsidP="00393375">
            <w:pPr>
              <w:numPr>
                <w:ilvl w:val="0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Opakowania szczelne, czyste, dopuszczone do kontaktu z żywnością</w:t>
            </w:r>
          </w:p>
          <w:p w14:paraId="6895B0EF" w14:textId="77777777" w:rsidR="00393375" w:rsidRPr="009615EE" w:rsidRDefault="00393375" w:rsidP="00393375">
            <w:pPr>
              <w:numPr>
                <w:ilvl w:val="0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zawierające co najmniej:</w:t>
            </w:r>
          </w:p>
          <w:p w14:paraId="51B1AC45" w14:textId="77777777" w:rsidR="00393375" w:rsidRPr="009615EE" w:rsidRDefault="00393375" w:rsidP="00393375">
            <w:pPr>
              <w:numPr>
                <w:ilvl w:val="1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282ABF0A" w14:textId="77777777" w:rsidR="00393375" w:rsidRPr="009615EE" w:rsidRDefault="00393375" w:rsidP="00393375">
            <w:pPr>
              <w:numPr>
                <w:ilvl w:val="1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wykaz składników</w:t>
            </w:r>
          </w:p>
          <w:p w14:paraId="0AEFB2A9" w14:textId="77777777" w:rsidR="00393375" w:rsidRPr="009615EE" w:rsidRDefault="00393375" w:rsidP="00393375">
            <w:pPr>
              <w:numPr>
                <w:ilvl w:val="1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</w:t>
            </w:r>
          </w:p>
          <w:p w14:paraId="28A5B093" w14:textId="77777777" w:rsidR="00393375" w:rsidRPr="009615EE" w:rsidRDefault="00393375" w:rsidP="00393375">
            <w:pPr>
              <w:numPr>
                <w:ilvl w:val="1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masę netto</w:t>
            </w:r>
          </w:p>
          <w:p w14:paraId="7773AD33" w14:textId="77777777" w:rsidR="00393375" w:rsidRPr="009615EE" w:rsidRDefault="00393375" w:rsidP="00393375">
            <w:pPr>
              <w:numPr>
                <w:ilvl w:val="1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minimalnej trwałości lub termin przydatności do spożycia</w:t>
            </w:r>
          </w:p>
          <w:p w14:paraId="2BC86767" w14:textId="77777777" w:rsidR="00393375" w:rsidRPr="009615EE" w:rsidRDefault="00393375" w:rsidP="00393375">
            <w:pPr>
              <w:numPr>
                <w:ilvl w:val="1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</w:t>
            </w:r>
          </w:p>
          <w:p w14:paraId="4233A738" w14:textId="77777777" w:rsidR="00393375" w:rsidRPr="009615EE" w:rsidRDefault="00393375" w:rsidP="00393375">
            <w:pPr>
              <w:numPr>
                <w:ilvl w:val="1"/>
                <w:numId w:val="19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</w:tc>
        <w:tc>
          <w:tcPr>
            <w:tcW w:w="0" w:type="auto"/>
          </w:tcPr>
          <w:p w14:paraId="52A2F026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15130000-4</w:t>
            </w:r>
          </w:p>
        </w:tc>
        <w:tc>
          <w:tcPr>
            <w:tcW w:w="0" w:type="auto"/>
            <w:noWrap/>
          </w:tcPr>
          <w:p w14:paraId="4FE3D5B8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728ACD9B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12</w:t>
            </w:r>
          </w:p>
        </w:tc>
      </w:tr>
      <w:tr w:rsidR="00393375" w:rsidRPr="009615EE" w14:paraId="351982CD" w14:textId="77777777" w:rsidTr="00515AE8">
        <w:trPr>
          <w:trHeight w:val="315"/>
        </w:trPr>
        <w:tc>
          <w:tcPr>
            <w:tcW w:w="0" w:type="auto"/>
          </w:tcPr>
          <w:p w14:paraId="30F4D476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5</w:t>
            </w:r>
          </w:p>
        </w:tc>
        <w:tc>
          <w:tcPr>
            <w:tcW w:w="0" w:type="auto"/>
          </w:tcPr>
          <w:p w14:paraId="3B8787B0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Kaczka noga, mrożona.</w:t>
            </w:r>
          </w:p>
          <w:p w14:paraId="596D3617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4DC0F150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7DF6658C" w14:textId="77777777" w:rsidR="00393375" w:rsidRPr="009615EE" w:rsidRDefault="00393375" w:rsidP="00393375">
            <w:pPr>
              <w:numPr>
                <w:ilvl w:val="0"/>
                <w:numId w:val="19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drobiowe, noga z kaczki z kością i skórą</w:t>
            </w:r>
          </w:p>
          <w:p w14:paraId="70A2A3BE" w14:textId="77777777" w:rsidR="00393375" w:rsidRPr="009615EE" w:rsidRDefault="00393375" w:rsidP="00393375">
            <w:pPr>
              <w:numPr>
                <w:ilvl w:val="0"/>
                <w:numId w:val="19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schłodzony i następnie mrożony w sposób zapewniający zachowanie jakości mięsa</w:t>
            </w:r>
          </w:p>
          <w:p w14:paraId="2A70A1D7" w14:textId="77777777" w:rsidR="00393375" w:rsidRPr="009615EE" w:rsidRDefault="00393375" w:rsidP="00393375">
            <w:pPr>
              <w:numPr>
                <w:ilvl w:val="0"/>
                <w:numId w:val="19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naturalna, jednolita, bez przebarwień</w:t>
            </w:r>
          </w:p>
          <w:p w14:paraId="3DFD8BA6" w14:textId="77777777" w:rsidR="00393375" w:rsidRPr="009615EE" w:rsidRDefault="00393375" w:rsidP="00393375">
            <w:pPr>
              <w:numPr>
                <w:ilvl w:val="0"/>
                <w:numId w:val="19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jędrna, sprężysta po rozmrożeniu</w:t>
            </w:r>
          </w:p>
          <w:p w14:paraId="42E33147" w14:textId="77777777" w:rsidR="00393375" w:rsidRPr="009615EE" w:rsidRDefault="00393375" w:rsidP="00393375">
            <w:pPr>
              <w:numPr>
                <w:ilvl w:val="0"/>
                <w:numId w:val="19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Zapach charakterystyczny dla świeżego mięsa drobiowego, bez obcych zapachów</w:t>
            </w:r>
          </w:p>
          <w:p w14:paraId="20E63FB2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jakościowe:</w:t>
            </w:r>
          </w:p>
          <w:p w14:paraId="3C264D68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wolny od zanieczyszczeń mechanicznych i biologicznych</w:t>
            </w:r>
          </w:p>
          <w:p w14:paraId="24745C09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krwiaków, uszkodzeń mechanicznych i oznak zepsucia</w:t>
            </w:r>
          </w:p>
          <w:p w14:paraId="1EFB832A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Mięso prawidłowo </w:t>
            </w:r>
            <w:proofErr w:type="spellStart"/>
            <w:r w:rsidRPr="009615EE">
              <w:rPr>
                <w:color w:val="000000"/>
                <w:sz w:val="22"/>
              </w:rPr>
              <w:t>wykrwione</w:t>
            </w:r>
            <w:proofErr w:type="spellEnd"/>
            <w:r w:rsidRPr="009615EE">
              <w:rPr>
                <w:color w:val="000000"/>
                <w:sz w:val="22"/>
              </w:rPr>
              <w:t>, klasy A</w:t>
            </w:r>
          </w:p>
          <w:p w14:paraId="31E39715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dodatku substancji chemicznych, solanek i konserwantów innych niż dozwolone prawem dla mrożonego drobiu</w:t>
            </w:r>
          </w:p>
          <w:p w14:paraId="0327DCA5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Jakość mięsa potwierdzona certyfikatem lub dokumentem równoważnym</w:t>
            </w:r>
          </w:p>
          <w:p w14:paraId="2B485B84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spełniający wymagania sanitarno-epidemiologiczne</w:t>
            </w:r>
          </w:p>
          <w:p w14:paraId="11EBABED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Warunki przechowywania i transportu:</w:t>
            </w:r>
          </w:p>
          <w:p w14:paraId="192F6CD4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Produkt </w:t>
            </w:r>
            <w:r w:rsidRPr="009615EE">
              <w:rPr>
                <w:b/>
                <w:bCs/>
                <w:color w:val="000000"/>
                <w:sz w:val="22"/>
              </w:rPr>
              <w:t>mrożony</w:t>
            </w:r>
            <w:r w:rsidRPr="009615EE">
              <w:rPr>
                <w:color w:val="000000"/>
                <w:sz w:val="22"/>
              </w:rPr>
              <w:t>, przechowywany i transportowany w odpowiedniej temperaturze.</w:t>
            </w:r>
          </w:p>
          <w:p w14:paraId="4B6ED0AA" w14:textId="77777777" w:rsidR="00393375" w:rsidRPr="009615EE" w:rsidRDefault="00393375" w:rsidP="00393375">
            <w:pPr>
              <w:numPr>
                <w:ilvl w:val="0"/>
                <w:numId w:val="192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Zachowany ciąg chłodniczy / </w:t>
            </w:r>
            <w:proofErr w:type="spellStart"/>
            <w:r w:rsidRPr="009615EE">
              <w:rPr>
                <w:color w:val="000000"/>
                <w:sz w:val="22"/>
              </w:rPr>
              <w:t>mroźniczy</w:t>
            </w:r>
            <w:proofErr w:type="spellEnd"/>
            <w:r w:rsidRPr="009615EE">
              <w:rPr>
                <w:color w:val="000000"/>
                <w:sz w:val="22"/>
              </w:rPr>
              <w:t xml:space="preserve"> na wszystkich etapach dostawy</w:t>
            </w:r>
          </w:p>
          <w:p w14:paraId="7547E6D1" w14:textId="77777777" w:rsidR="00393375" w:rsidRPr="009615EE" w:rsidRDefault="00393375" w:rsidP="00515AE8">
            <w:pPr>
              <w:ind w:left="360"/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 i oznakowanie:</w:t>
            </w:r>
          </w:p>
          <w:p w14:paraId="626ED0B1" w14:textId="77777777" w:rsidR="00393375" w:rsidRPr="009615EE" w:rsidRDefault="00393375" w:rsidP="00393375">
            <w:pPr>
              <w:numPr>
                <w:ilvl w:val="0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Pakowany w opakowania jednostkowe lub zbiorcze dopuszczone do kontaktu z żywnością</w:t>
            </w:r>
          </w:p>
          <w:p w14:paraId="5048FE60" w14:textId="77777777" w:rsidR="00393375" w:rsidRPr="009615EE" w:rsidRDefault="00393375" w:rsidP="00393375">
            <w:pPr>
              <w:numPr>
                <w:ilvl w:val="0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Opakowanie szczelne, czyste, oznakowane w sposób umożliwiający identyfikację produktu i partii</w:t>
            </w:r>
          </w:p>
          <w:p w14:paraId="1B538E2E" w14:textId="77777777" w:rsidR="00393375" w:rsidRPr="009615EE" w:rsidRDefault="00393375" w:rsidP="00393375">
            <w:pPr>
              <w:numPr>
                <w:ilvl w:val="0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zawiera:</w:t>
            </w:r>
          </w:p>
          <w:p w14:paraId="6F82445D" w14:textId="77777777" w:rsidR="00393375" w:rsidRPr="009615EE" w:rsidRDefault="00393375" w:rsidP="00393375">
            <w:pPr>
              <w:numPr>
                <w:ilvl w:val="1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738592D3" w14:textId="77777777" w:rsidR="00393375" w:rsidRPr="009615EE" w:rsidRDefault="00393375" w:rsidP="00393375">
            <w:pPr>
              <w:numPr>
                <w:ilvl w:val="1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masę netto</w:t>
            </w:r>
          </w:p>
          <w:p w14:paraId="665EB058" w14:textId="77777777" w:rsidR="00393375" w:rsidRPr="009615EE" w:rsidRDefault="00393375" w:rsidP="00393375">
            <w:pPr>
              <w:numPr>
                <w:ilvl w:val="1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minimalnej trwałości / termin przydatności do spożycia</w:t>
            </w:r>
          </w:p>
          <w:p w14:paraId="59A01E5F" w14:textId="77777777" w:rsidR="00393375" w:rsidRPr="009615EE" w:rsidRDefault="00393375" w:rsidP="00393375">
            <w:pPr>
              <w:numPr>
                <w:ilvl w:val="1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producenta/dostawcy</w:t>
            </w:r>
          </w:p>
          <w:p w14:paraId="6EBA0CC2" w14:textId="77777777" w:rsidR="00393375" w:rsidRPr="009615EE" w:rsidRDefault="00393375" w:rsidP="00393375">
            <w:pPr>
              <w:numPr>
                <w:ilvl w:val="1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</w:t>
            </w:r>
          </w:p>
          <w:p w14:paraId="72885E0B" w14:textId="77777777" w:rsidR="00393375" w:rsidRPr="009615EE" w:rsidRDefault="00393375" w:rsidP="00393375">
            <w:pPr>
              <w:numPr>
                <w:ilvl w:val="1"/>
                <w:numId w:val="19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</w:tc>
        <w:tc>
          <w:tcPr>
            <w:tcW w:w="0" w:type="auto"/>
          </w:tcPr>
          <w:p w14:paraId="748CB7AA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15100000-4</w:t>
            </w:r>
          </w:p>
        </w:tc>
        <w:tc>
          <w:tcPr>
            <w:tcW w:w="0" w:type="auto"/>
            <w:noWrap/>
          </w:tcPr>
          <w:p w14:paraId="556EF5B5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1CD511D3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8</w:t>
            </w:r>
          </w:p>
        </w:tc>
      </w:tr>
      <w:tr w:rsidR="00393375" w:rsidRPr="009615EE" w14:paraId="7555F15A" w14:textId="77777777" w:rsidTr="00515AE8">
        <w:trPr>
          <w:trHeight w:val="1272"/>
        </w:trPr>
        <w:tc>
          <w:tcPr>
            <w:tcW w:w="0" w:type="auto"/>
          </w:tcPr>
          <w:p w14:paraId="2EBBC053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6</w:t>
            </w:r>
          </w:p>
        </w:tc>
        <w:tc>
          <w:tcPr>
            <w:tcW w:w="0" w:type="auto"/>
          </w:tcPr>
          <w:p w14:paraId="73CDFF6C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Porcja rosołowa z kaczki , klasa A, świeża, schłodzona</w:t>
            </w:r>
          </w:p>
          <w:p w14:paraId="40CCD92E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0DB498CC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645690D7" w14:textId="77777777" w:rsidR="00393375" w:rsidRPr="009615EE" w:rsidRDefault="00393375" w:rsidP="00393375">
            <w:pPr>
              <w:numPr>
                <w:ilvl w:val="0"/>
                <w:numId w:val="19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drobiowe świeże, niemrożone, z kością i skórą</w:t>
            </w:r>
          </w:p>
          <w:p w14:paraId="67FF73ED" w14:textId="77777777" w:rsidR="00393375" w:rsidRPr="009615EE" w:rsidRDefault="00393375" w:rsidP="00393375">
            <w:pPr>
              <w:numPr>
                <w:ilvl w:val="0"/>
                <w:numId w:val="19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Porcja rosołowa obejmuje elementy tylne i piersiowe z kaczek</w:t>
            </w:r>
          </w:p>
          <w:p w14:paraId="4E0F338C" w14:textId="77777777" w:rsidR="00393375" w:rsidRPr="009615EE" w:rsidRDefault="00393375" w:rsidP="00393375">
            <w:pPr>
              <w:numPr>
                <w:ilvl w:val="0"/>
                <w:numId w:val="19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Produkt prawidłowo </w:t>
            </w:r>
            <w:proofErr w:type="spellStart"/>
            <w:r w:rsidRPr="009615EE">
              <w:rPr>
                <w:color w:val="000000"/>
                <w:sz w:val="22"/>
              </w:rPr>
              <w:t>wykrwiony</w:t>
            </w:r>
            <w:proofErr w:type="spellEnd"/>
            <w:r w:rsidRPr="009615EE">
              <w:rPr>
                <w:color w:val="000000"/>
                <w:sz w:val="22"/>
              </w:rPr>
              <w:t>, klasy A</w:t>
            </w:r>
          </w:p>
          <w:p w14:paraId="383963A4" w14:textId="77777777" w:rsidR="00393375" w:rsidRPr="009615EE" w:rsidRDefault="00393375" w:rsidP="00393375">
            <w:pPr>
              <w:numPr>
                <w:ilvl w:val="0"/>
                <w:numId w:val="19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naturalna, jednolita, bez przebarwień</w:t>
            </w:r>
          </w:p>
          <w:p w14:paraId="0CB065FE" w14:textId="77777777" w:rsidR="00393375" w:rsidRPr="009615EE" w:rsidRDefault="00393375" w:rsidP="00393375">
            <w:pPr>
              <w:numPr>
                <w:ilvl w:val="0"/>
                <w:numId w:val="19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jędrna i sprężysta</w:t>
            </w:r>
          </w:p>
          <w:p w14:paraId="66458BD3" w14:textId="77777777" w:rsidR="00393375" w:rsidRPr="009615EE" w:rsidRDefault="00393375" w:rsidP="00393375">
            <w:pPr>
              <w:numPr>
                <w:ilvl w:val="0"/>
                <w:numId w:val="19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Zapach swoisty, charakterystyczny dla świeżego mięsa drobiowego, bez obcych zapachów.</w:t>
            </w:r>
          </w:p>
          <w:p w14:paraId="15121398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</w:p>
          <w:p w14:paraId="71865DF2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jakościowe:</w:t>
            </w:r>
          </w:p>
          <w:p w14:paraId="4ACF01CD" w14:textId="77777777" w:rsidR="00393375" w:rsidRPr="009615EE" w:rsidRDefault="00393375" w:rsidP="00393375">
            <w:pPr>
              <w:numPr>
                <w:ilvl w:val="0"/>
                <w:numId w:val="19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wolny od zanieczyszczeń mechanicznych i biologicznych</w:t>
            </w:r>
          </w:p>
          <w:p w14:paraId="0284FD1A" w14:textId="77777777" w:rsidR="00393375" w:rsidRPr="009615EE" w:rsidRDefault="00393375" w:rsidP="00393375">
            <w:pPr>
              <w:numPr>
                <w:ilvl w:val="0"/>
                <w:numId w:val="19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uszkodzeń mechanicznych i krwiaków</w:t>
            </w:r>
          </w:p>
          <w:p w14:paraId="42EE89F0" w14:textId="77777777" w:rsidR="00393375" w:rsidRPr="009615EE" w:rsidRDefault="00393375" w:rsidP="00393375">
            <w:pPr>
              <w:numPr>
                <w:ilvl w:val="0"/>
                <w:numId w:val="19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wolne od chemicznych dodatków, solanek i konserwantów</w:t>
            </w:r>
          </w:p>
          <w:p w14:paraId="542E9E92" w14:textId="77777777" w:rsidR="00393375" w:rsidRPr="009615EE" w:rsidRDefault="00393375" w:rsidP="00393375">
            <w:pPr>
              <w:numPr>
                <w:ilvl w:val="0"/>
                <w:numId w:val="19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Jakość mięsa potwierdzona certyfikatem jakości lub dokumentem równoważnym</w:t>
            </w:r>
          </w:p>
          <w:p w14:paraId="1B86247A" w14:textId="77777777" w:rsidR="00393375" w:rsidRPr="009615EE" w:rsidRDefault="00393375" w:rsidP="00393375">
            <w:pPr>
              <w:numPr>
                <w:ilvl w:val="0"/>
                <w:numId w:val="19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spełnia wymagania sanitarno-epidemiologiczne</w:t>
            </w:r>
          </w:p>
          <w:p w14:paraId="04322335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Warunki przechowywania i transportu:</w:t>
            </w:r>
          </w:p>
          <w:p w14:paraId="127D554A" w14:textId="77777777" w:rsidR="00393375" w:rsidRPr="009615EE" w:rsidRDefault="00393375" w:rsidP="00393375">
            <w:pPr>
              <w:numPr>
                <w:ilvl w:val="0"/>
                <w:numId w:val="19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Temperatura przechowywania i transportu: od 0°C do +4°C</w:t>
            </w:r>
          </w:p>
          <w:p w14:paraId="6D3DB1BA" w14:textId="77777777" w:rsidR="00393375" w:rsidRPr="009615EE" w:rsidRDefault="00393375" w:rsidP="00393375">
            <w:pPr>
              <w:numPr>
                <w:ilvl w:val="0"/>
                <w:numId w:val="19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Zachowany ciąg chłodniczy na wszystkich etapach dostawy</w:t>
            </w:r>
          </w:p>
          <w:p w14:paraId="72D80F19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 i oznakowanie:</w:t>
            </w:r>
          </w:p>
          <w:p w14:paraId="65C82CE3" w14:textId="77777777" w:rsidR="00393375" w:rsidRPr="009615EE" w:rsidRDefault="00393375" w:rsidP="00393375">
            <w:pPr>
              <w:numPr>
                <w:ilvl w:val="0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Pakowane w opakowania jednostkowe lub zbiorcze, dopuszczone do kontaktu z żywnością</w:t>
            </w:r>
          </w:p>
          <w:p w14:paraId="4B6EF594" w14:textId="77777777" w:rsidR="00393375" w:rsidRPr="009615EE" w:rsidRDefault="00393375" w:rsidP="00393375">
            <w:pPr>
              <w:numPr>
                <w:ilvl w:val="0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Opakowania szczelne, czyste, zabezpieczające produkt przed zanieczyszczeniem</w:t>
            </w:r>
          </w:p>
          <w:p w14:paraId="7AD004EE" w14:textId="77777777" w:rsidR="00393375" w:rsidRPr="009615EE" w:rsidRDefault="00393375" w:rsidP="00393375">
            <w:pPr>
              <w:numPr>
                <w:ilvl w:val="0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 co najmniej:</w:t>
            </w:r>
          </w:p>
          <w:p w14:paraId="195A1A52" w14:textId="77777777" w:rsidR="00393375" w:rsidRPr="009615EE" w:rsidRDefault="00393375" w:rsidP="00393375">
            <w:pPr>
              <w:numPr>
                <w:ilvl w:val="1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30B07902" w14:textId="77777777" w:rsidR="00393375" w:rsidRPr="009615EE" w:rsidRDefault="00393375" w:rsidP="00393375">
            <w:pPr>
              <w:numPr>
                <w:ilvl w:val="1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producenta/dostawcy</w:t>
            </w:r>
          </w:p>
          <w:p w14:paraId="7D1F048F" w14:textId="77777777" w:rsidR="00393375" w:rsidRPr="009615EE" w:rsidRDefault="00393375" w:rsidP="00393375">
            <w:pPr>
              <w:numPr>
                <w:ilvl w:val="1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pakowania i termin przydatności do spożycia</w:t>
            </w:r>
          </w:p>
          <w:p w14:paraId="29FEE30D" w14:textId="77777777" w:rsidR="00393375" w:rsidRPr="009615EE" w:rsidRDefault="00393375" w:rsidP="00393375">
            <w:pPr>
              <w:numPr>
                <w:ilvl w:val="1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</w:t>
            </w:r>
          </w:p>
          <w:p w14:paraId="3259425D" w14:textId="77777777" w:rsidR="00393375" w:rsidRPr="009615EE" w:rsidRDefault="00393375" w:rsidP="00393375">
            <w:pPr>
              <w:numPr>
                <w:ilvl w:val="1"/>
                <w:numId w:val="197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</w:tc>
        <w:tc>
          <w:tcPr>
            <w:tcW w:w="0" w:type="auto"/>
          </w:tcPr>
          <w:p w14:paraId="2553BF0E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t>15100000-4</w:t>
            </w:r>
          </w:p>
        </w:tc>
        <w:tc>
          <w:tcPr>
            <w:tcW w:w="0" w:type="auto"/>
            <w:noWrap/>
          </w:tcPr>
          <w:p w14:paraId="18D54AB0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499F0A2B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15</w:t>
            </w:r>
          </w:p>
        </w:tc>
      </w:tr>
      <w:tr w:rsidR="00393375" w:rsidRPr="009615EE" w14:paraId="64A53466" w14:textId="77777777" w:rsidTr="00515AE8">
        <w:trPr>
          <w:trHeight w:val="315"/>
        </w:trPr>
        <w:tc>
          <w:tcPr>
            <w:tcW w:w="0" w:type="auto"/>
          </w:tcPr>
          <w:p w14:paraId="7D1912D0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7</w:t>
            </w:r>
          </w:p>
        </w:tc>
        <w:tc>
          <w:tcPr>
            <w:tcW w:w="0" w:type="auto"/>
          </w:tcPr>
          <w:p w14:paraId="45F39EFD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Skrzydło indycze świeże, klasa A, świeże, schłodzone</w:t>
            </w:r>
          </w:p>
          <w:p w14:paraId="2E271944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2D0118E0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1E2414AE" w14:textId="77777777" w:rsidR="00393375" w:rsidRPr="009615EE" w:rsidRDefault="00393375" w:rsidP="00393375">
            <w:pPr>
              <w:numPr>
                <w:ilvl w:val="0"/>
                <w:numId w:val="19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drobiowe, skrzydło indyka z kością i skórą</w:t>
            </w:r>
          </w:p>
          <w:p w14:paraId="693A1FBD" w14:textId="77777777" w:rsidR="00393375" w:rsidRPr="009615EE" w:rsidRDefault="00393375" w:rsidP="00393375">
            <w:pPr>
              <w:numPr>
                <w:ilvl w:val="0"/>
                <w:numId w:val="19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 xml:space="preserve">Produkt świeży, niemrożony, prawidłowo </w:t>
            </w:r>
            <w:proofErr w:type="spellStart"/>
            <w:r w:rsidRPr="009615EE">
              <w:rPr>
                <w:color w:val="000000"/>
                <w:sz w:val="22"/>
              </w:rPr>
              <w:t>wykrwiony</w:t>
            </w:r>
            <w:proofErr w:type="spellEnd"/>
          </w:p>
          <w:p w14:paraId="75E08F44" w14:textId="77777777" w:rsidR="00393375" w:rsidRPr="009615EE" w:rsidRDefault="00393375" w:rsidP="00393375">
            <w:pPr>
              <w:numPr>
                <w:ilvl w:val="0"/>
                <w:numId w:val="19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Barwa naturalna, jednolita, bez przebarwień</w:t>
            </w:r>
          </w:p>
          <w:p w14:paraId="42E51C56" w14:textId="77777777" w:rsidR="00393375" w:rsidRPr="009615EE" w:rsidRDefault="00393375" w:rsidP="00393375">
            <w:pPr>
              <w:numPr>
                <w:ilvl w:val="0"/>
                <w:numId w:val="19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Konsystencja jędrna i elastyczna</w:t>
            </w:r>
          </w:p>
          <w:p w14:paraId="6A7CFA2A" w14:textId="77777777" w:rsidR="00393375" w:rsidRPr="009615EE" w:rsidRDefault="00393375" w:rsidP="00393375">
            <w:pPr>
              <w:numPr>
                <w:ilvl w:val="0"/>
                <w:numId w:val="19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Zapach swoisty, charakterystyczny dla świeżego mięsa drobiowego, bez obcych zapachów</w:t>
            </w:r>
          </w:p>
          <w:p w14:paraId="5795FED0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jakościowe:</w:t>
            </w:r>
          </w:p>
          <w:p w14:paraId="305D5E6F" w14:textId="77777777" w:rsidR="00393375" w:rsidRPr="009615EE" w:rsidRDefault="00393375" w:rsidP="00393375">
            <w:pPr>
              <w:numPr>
                <w:ilvl w:val="0"/>
                <w:numId w:val="19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Produkt wolny od zanieczyszczeń mechanicznych i biologicznych</w:t>
            </w:r>
          </w:p>
          <w:p w14:paraId="08FC9F3F" w14:textId="77777777" w:rsidR="00393375" w:rsidRPr="009615EE" w:rsidRDefault="00393375" w:rsidP="00393375">
            <w:pPr>
              <w:numPr>
                <w:ilvl w:val="0"/>
                <w:numId w:val="19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uszkodzeń mechanicznych i krwiaków</w:t>
            </w:r>
          </w:p>
          <w:p w14:paraId="5E75DBF9" w14:textId="77777777" w:rsidR="00393375" w:rsidRPr="009615EE" w:rsidRDefault="00393375" w:rsidP="00393375">
            <w:pPr>
              <w:numPr>
                <w:ilvl w:val="0"/>
                <w:numId w:val="19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klasy A, bez chemicznych dodatków, solanek i konserwantów</w:t>
            </w:r>
          </w:p>
          <w:p w14:paraId="6A84C01D" w14:textId="77777777" w:rsidR="00393375" w:rsidRPr="009615EE" w:rsidRDefault="00393375" w:rsidP="00393375">
            <w:pPr>
              <w:numPr>
                <w:ilvl w:val="0"/>
                <w:numId w:val="19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Jakość mięsa potwierdzona certyfikatem jakości lub dokumentem równoważnym</w:t>
            </w:r>
          </w:p>
          <w:p w14:paraId="01CAFE84" w14:textId="77777777" w:rsidR="00393375" w:rsidRPr="009615EE" w:rsidRDefault="00393375" w:rsidP="00393375">
            <w:pPr>
              <w:numPr>
                <w:ilvl w:val="0"/>
                <w:numId w:val="199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spełnia wymagania sanitarno-epidemiologiczne</w:t>
            </w:r>
          </w:p>
          <w:p w14:paraId="6392C998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Warunki przechowywania i transportu:</w:t>
            </w:r>
          </w:p>
          <w:p w14:paraId="114CBC8B" w14:textId="77777777" w:rsidR="00393375" w:rsidRPr="009615EE" w:rsidRDefault="00393375" w:rsidP="00393375">
            <w:pPr>
              <w:numPr>
                <w:ilvl w:val="0"/>
                <w:numId w:val="20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Temperatura przechowywania i transportu: od 0°C do +4°C</w:t>
            </w:r>
          </w:p>
          <w:p w14:paraId="47E9CF53" w14:textId="77777777" w:rsidR="00393375" w:rsidRPr="009615EE" w:rsidRDefault="00393375" w:rsidP="00393375">
            <w:pPr>
              <w:numPr>
                <w:ilvl w:val="0"/>
                <w:numId w:val="200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Zachowany ciąg chłodniczy na wszystkich etapach dostawy</w:t>
            </w:r>
          </w:p>
          <w:p w14:paraId="6FC39125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 i oznakowanie:</w:t>
            </w:r>
          </w:p>
          <w:p w14:paraId="3CA42B28" w14:textId="77777777" w:rsidR="00393375" w:rsidRPr="009615EE" w:rsidRDefault="00393375" w:rsidP="00393375">
            <w:pPr>
              <w:numPr>
                <w:ilvl w:val="0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Pakowane w opakowania jednostkowe lub zbiorcze, dopuszczone do kontaktu z żywnością</w:t>
            </w:r>
          </w:p>
          <w:p w14:paraId="01187AF9" w14:textId="77777777" w:rsidR="00393375" w:rsidRPr="009615EE" w:rsidRDefault="00393375" w:rsidP="00393375">
            <w:pPr>
              <w:numPr>
                <w:ilvl w:val="0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Opakowania szczelne, czyste, zabezpieczające produkt przed zanieczyszczeniem</w:t>
            </w:r>
          </w:p>
          <w:p w14:paraId="233242FA" w14:textId="77777777" w:rsidR="00393375" w:rsidRPr="009615EE" w:rsidRDefault="00393375" w:rsidP="00393375">
            <w:pPr>
              <w:numPr>
                <w:ilvl w:val="0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 co najmniej:</w:t>
            </w:r>
          </w:p>
          <w:p w14:paraId="5A404437" w14:textId="77777777" w:rsidR="00393375" w:rsidRPr="009615EE" w:rsidRDefault="00393375" w:rsidP="00393375">
            <w:pPr>
              <w:numPr>
                <w:ilvl w:val="1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6E85DDB0" w14:textId="77777777" w:rsidR="00393375" w:rsidRPr="009615EE" w:rsidRDefault="00393375" w:rsidP="00393375">
            <w:pPr>
              <w:numPr>
                <w:ilvl w:val="1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producenta/dostawcy</w:t>
            </w:r>
          </w:p>
          <w:p w14:paraId="20969A15" w14:textId="77777777" w:rsidR="00393375" w:rsidRPr="009615EE" w:rsidRDefault="00393375" w:rsidP="00393375">
            <w:pPr>
              <w:numPr>
                <w:ilvl w:val="1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pakowania i termin przydatności do spożycia</w:t>
            </w:r>
          </w:p>
          <w:p w14:paraId="4CA1D5E5" w14:textId="77777777" w:rsidR="00393375" w:rsidRPr="009615EE" w:rsidRDefault="00393375" w:rsidP="00393375">
            <w:pPr>
              <w:numPr>
                <w:ilvl w:val="1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</w:t>
            </w:r>
          </w:p>
          <w:p w14:paraId="779789DB" w14:textId="77777777" w:rsidR="00393375" w:rsidRPr="009615EE" w:rsidRDefault="00393375" w:rsidP="00393375">
            <w:pPr>
              <w:numPr>
                <w:ilvl w:val="1"/>
                <w:numId w:val="201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  <w:p w14:paraId="0B908455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</w:tcPr>
          <w:p w14:paraId="42316867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15100000-4</w:t>
            </w:r>
          </w:p>
        </w:tc>
        <w:tc>
          <w:tcPr>
            <w:tcW w:w="0" w:type="auto"/>
            <w:noWrap/>
          </w:tcPr>
          <w:p w14:paraId="7C7F01BE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2F72DD6C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60</w:t>
            </w:r>
          </w:p>
        </w:tc>
      </w:tr>
      <w:tr w:rsidR="00393375" w:rsidRPr="009615EE" w14:paraId="342E74E2" w14:textId="77777777" w:rsidTr="00515AE8">
        <w:trPr>
          <w:trHeight w:val="315"/>
        </w:trPr>
        <w:tc>
          <w:tcPr>
            <w:tcW w:w="0" w:type="auto"/>
          </w:tcPr>
          <w:p w14:paraId="30D827CA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8</w:t>
            </w:r>
          </w:p>
        </w:tc>
        <w:tc>
          <w:tcPr>
            <w:tcW w:w="0" w:type="auto"/>
          </w:tcPr>
          <w:p w14:paraId="6F7B3816" w14:textId="77777777" w:rsidR="00393375" w:rsidRPr="009615EE" w:rsidRDefault="00393375" w:rsidP="00515AE8">
            <w:pPr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Wędlina drobiowa parzona (typu kurczak gotowany)</w:t>
            </w:r>
          </w:p>
          <w:p w14:paraId="65239DAC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2264CF17" w14:textId="77777777" w:rsidR="00393375" w:rsidRPr="009615EE" w:rsidRDefault="00393375" w:rsidP="00393375">
            <w:pPr>
              <w:pStyle w:val="Akapitzlist"/>
              <w:numPr>
                <w:ilvl w:val="0"/>
                <w:numId w:val="202"/>
              </w:numPr>
              <w:spacing w:after="160"/>
              <w:rPr>
                <w:sz w:val="22"/>
              </w:rPr>
            </w:pPr>
            <w:r w:rsidRPr="009615EE">
              <w:rPr>
                <w:sz w:val="22"/>
              </w:rPr>
              <w:t>wyrób wytworzony z całych lub grubo rozdrobnionych filetów drobiowych</w:t>
            </w:r>
          </w:p>
          <w:p w14:paraId="106965A6" w14:textId="77777777" w:rsidR="00393375" w:rsidRPr="009615EE" w:rsidRDefault="00393375" w:rsidP="00393375">
            <w:pPr>
              <w:pStyle w:val="Akapitzlist"/>
              <w:numPr>
                <w:ilvl w:val="0"/>
                <w:numId w:val="202"/>
              </w:numPr>
              <w:spacing w:after="160"/>
              <w:rPr>
                <w:sz w:val="22"/>
              </w:rPr>
            </w:pPr>
            <w:r w:rsidRPr="009615EE">
              <w:rPr>
                <w:sz w:val="22"/>
              </w:rPr>
              <w:t>minimum 70%, bez dodatku mięsa wieprzowego, bez dodatku mięsa odkostnionego mechanicznie,</w:t>
            </w:r>
          </w:p>
          <w:p w14:paraId="366D3EF0" w14:textId="77777777" w:rsidR="00393375" w:rsidRPr="009615EE" w:rsidRDefault="00393375" w:rsidP="00393375">
            <w:pPr>
              <w:pStyle w:val="Akapitzlist"/>
              <w:numPr>
                <w:ilvl w:val="0"/>
                <w:numId w:val="202"/>
              </w:numPr>
              <w:spacing w:after="160"/>
              <w:rPr>
                <w:sz w:val="22"/>
              </w:rPr>
            </w:pPr>
            <w:r w:rsidRPr="009615EE">
              <w:rPr>
                <w:sz w:val="22"/>
              </w:rPr>
              <w:t>konsystencja dość ścisła, elastyczna,</w:t>
            </w:r>
          </w:p>
          <w:p w14:paraId="1814486B" w14:textId="77777777" w:rsidR="00393375" w:rsidRPr="009615EE" w:rsidRDefault="00393375" w:rsidP="00393375">
            <w:pPr>
              <w:pStyle w:val="Akapitzlist"/>
              <w:numPr>
                <w:ilvl w:val="0"/>
                <w:numId w:val="202"/>
              </w:numPr>
              <w:spacing w:after="160"/>
              <w:rPr>
                <w:sz w:val="22"/>
              </w:rPr>
            </w:pPr>
            <w:r w:rsidRPr="009615EE">
              <w:rPr>
                <w:sz w:val="22"/>
              </w:rPr>
              <w:t>nadająca się do krojenia maszynowego,</w:t>
            </w:r>
          </w:p>
          <w:p w14:paraId="5D2AF26F" w14:textId="77777777" w:rsidR="00393375" w:rsidRPr="009615EE" w:rsidRDefault="00393375" w:rsidP="00393375">
            <w:pPr>
              <w:pStyle w:val="Akapitzlist"/>
              <w:numPr>
                <w:ilvl w:val="0"/>
                <w:numId w:val="202"/>
              </w:numPr>
              <w:spacing w:after="160"/>
              <w:rPr>
                <w:sz w:val="22"/>
              </w:rPr>
            </w:pPr>
            <w:r w:rsidRPr="009615EE">
              <w:rPr>
                <w:sz w:val="22"/>
              </w:rPr>
              <w:t>smak i zapach charakterystyczny dla tego rodzaju wyrobów, delikatnie</w:t>
            </w:r>
          </w:p>
          <w:p w14:paraId="53A363B1" w14:textId="77777777" w:rsidR="00393375" w:rsidRPr="009615EE" w:rsidRDefault="00393375" w:rsidP="00393375">
            <w:pPr>
              <w:pStyle w:val="Akapitzlist"/>
              <w:numPr>
                <w:ilvl w:val="0"/>
                <w:numId w:val="202"/>
              </w:numPr>
              <w:spacing w:after="160"/>
              <w:rPr>
                <w:sz w:val="22"/>
              </w:rPr>
            </w:pPr>
            <w:r w:rsidRPr="009615EE">
              <w:rPr>
                <w:sz w:val="22"/>
              </w:rPr>
              <w:t>wyczuwalna nuta przypraw.</w:t>
            </w:r>
          </w:p>
          <w:p w14:paraId="3E344F33" w14:textId="77777777" w:rsidR="00393375" w:rsidRPr="009615EE" w:rsidRDefault="00393375" w:rsidP="00515AE8">
            <w:pPr>
              <w:rPr>
                <w:sz w:val="22"/>
              </w:rPr>
            </w:pPr>
            <w:r w:rsidRPr="009615EE">
              <w:rPr>
                <w:b/>
                <w:bCs/>
                <w:sz w:val="22"/>
              </w:rPr>
              <w:t>Wygląd:</w:t>
            </w:r>
            <w:r w:rsidRPr="009615EE">
              <w:rPr>
                <w:sz w:val="22"/>
              </w:rPr>
              <w:t xml:space="preserve"> kształt uzależniony od wielkości surowca i uformowania, kształt walca lub okrągły, umożliwiający równomierne porcjowanie, w osłonce barierowej, barwa na przekroju jasnoróżowa do różowej, składniki rozmieszczone równomiernie i związane masą wiążącą,</w:t>
            </w:r>
          </w:p>
          <w:p w14:paraId="77CF1F75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jakościowe:</w:t>
            </w:r>
          </w:p>
          <w:p w14:paraId="5FF6B3BA" w14:textId="77777777" w:rsidR="00393375" w:rsidRPr="009615EE" w:rsidRDefault="00393375" w:rsidP="00393375">
            <w:pPr>
              <w:numPr>
                <w:ilvl w:val="0"/>
                <w:numId w:val="20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wolny od zanieczyszczeń mechanicznych i biologicznych</w:t>
            </w:r>
          </w:p>
          <w:p w14:paraId="1659D9E3" w14:textId="77777777" w:rsidR="00393375" w:rsidRPr="009615EE" w:rsidRDefault="00393375" w:rsidP="00393375">
            <w:pPr>
              <w:numPr>
                <w:ilvl w:val="0"/>
                <w:numId w:val="20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uszkodzeń mechanicznych i oznak zepsucia</w:t>
            </w:r>
          </w:p>
          <w:p w14:paraId="1008A1D9" w14:textId="77777777" w:rsidR="00393375" w:rsidRPr="009615EE" w:rsidRDefault="00393375" w:rsidP="00393375">
            <w:pPr>
              <w:numPr>
                <w:ilvl w:val="0"/>
                <w:numId w:val="20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dodatku sztucznych barwników, aromatów i wzmacniaczy smaku</w:t>
            </w:r>
          </w:p>
          <w:p w14:paraId="3635C724" w14:textId="77777777" w:rsidR="00393375" w:rsidRPr="009615EE" w:rsidRDefault="00393375" w:rsidP="00393375">
            <w:pPr>
              <w:numPr>
                <w:ilvl w:val="0"/>
                <w:numId w:val="20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Zawartość mięsa drobiowego zgodna z deklaracją producenta</w:t>
            </w:r>
          </w:p>
          <w:p w14:paraId="48258A97" w14:textId="77777777" w:rsidR="00393375" w:rsidRPr="009615EE" w:rsidRDefault="00393375" w:rsidP="00393375">
            <w:pPr>
              <w:numPr>
                <w:ilvl w:val="0"/>
                <w:numId w:val="20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Jakość produktu potwierdzona certyfikatem jakości lub dokumentem równoważnym</w:t>
            </w:r>
          </w:p>
          <w:p w14:paraId="6342ACE1" w14:textId="77777777" w:rsidR="00393375" w:rsidRPr="009615EE" w:rsidRDefault="00393375" w:rsidP="00393375">
            <w:pPr>
              <w:numPr>
                <w:ilvl w:val="0"/>
                <w:numId w:val="203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spełnia wymagania sanitarno-epidemiologiczne</w:t>
            </w:r>
          </w:p>
          <w:p w14:paraId="0FEF0E68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Warunki przechowywania i transportu:</w:t>
            </w:r>
          </w:p>
          <w:p w14:paraId="61085703" w14:textId="77777777" w:rsidR="00393375" w:rsidRPr="009615EE" w:rsidRDefault="00393375" w:rsidP="00393375">
            <w:pPr>
              <w:numPr>
                <w:ilvl w:val="0"/>
                <w:numId w:val="20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Temperatura przechowywania i transportu: od 0°C do +6°C</w:t>
            </w:r>
          </w:p>
          <w:p w14:paraId="17FF06E1" w14:textId="77777777" w:rsidR="00393375" w:rsidRPr="009615EE" w:rsidRDefault="00393375" w:rsidP="00393375">
            <w:pPr>
              <w:numPr>
                <w:ilvl w:val="0"/>
                <w:numId w:val="204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Zachowany ciąg chłodniczy na wszystkich etapach dostawy</w:t>
            </w:r>
          </w:p>
          <w:p w14:paraId="2DB791B9" w14:textId="77777777" w:rsidR="00393375" w:rsidRPr="009615EE" w:rsidRDefault="00393375" w:rsidP="00515AE8">
            <w:p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 i oznakowanie:</w:t>
            </w:r>
          </w:p>
          <w:p w14:paraId="765E3195" w14:textId="77777777" w:rsidR="00393375" w:rsidRPr="009615EE" w:rsidRDefault="00393375" w:rsidP="00393375">
            <w:pPr>
              <w:numPr>
                <w:ilvl w:val="0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Pakowane w opakowania jednostkowe lub zbiorcze, dopuszczone do kontaktu z żywnością</w:t>
            </w:r>
          </w:p>
          <w:p w14:paraId="16A116FE" w14:textId="77777777" w:rsidR="00393375" w:rsidRPr="009615EE" w:rsidRDefault="00393375" w:rsidP="00393375">
            <w:pPr>
              <w:numPr>
                <w:ilvl w:val="0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Opakowania szczelne, czyste, zabezpieczające produkt przed zanieczyszczeniem</w:t>
            </w:r>
          </w:p>
          <w:p w14:paraId="3CFBDD79" w14:textId="77777777" w:rsidR="00393375" w:rsidRPr="009615EE" w:rsidRDefault="00393375" w:rsidP="00393375">
            <w:pPr>
              <w:numPr>
                <w:ilvl w:val="0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 co najmniej:</w:t>
            </w:r>
          </w:p>
          <w:p w14:paraId="256C4493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458F782B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wykaz składników</w:t>
            </w:r>
          </w:p>
          <w:p w14:paraId="2C01EF60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producenta/dostawcy</w:t>
            </w:r>
          </w:p>
          <w:p w14:paraId="614902F9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masę netto</w:t>
            </w:r>
          </w:p>
          <w:p w14:paraId="49040723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minimalnej trwałości lub termin przydatności do spożycia</w:t>
            </w:r>
          </w:p>
          <w:p w14:paraId="3A92AD25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warunki przechowywania</w:t>
            </w:r>
          </w:p>
          <w:p w14:paraId="28093FB5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  <w:p w14:paraId="05DDBF60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</w:tcPr>
          <w:p w14:paraId="27037754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sz w:val="22"/>
              </w:rPr>
              <w:lastRenderedPageBreak/>
              <w:t>15130000-4</w:t>
            </w:r>
          </w:p>
        </w:tc>
        <w:tc>
          <w:tcPr>
            <w:tcW w:w="0" w:type="auto"/>
            <w:noWrap/>
          </w:tcPr>
          <w:p w14:paraId="4B05A6DC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32DF1B7E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8</w:t>
            </w:r>
          </w:p>
        </w:tc>
      </w:tr>
      <w:tr w:rsidR="00393375" w:rsidRPr="009615EE" w14:paraId="1B651DBD" w14:textId="77777777" w:rsidTr="00515AE8">
        <w:trPr>
          <w:trHeight w:val="315"/>
        </w:trPr>
        <w:tc>
          <w:tcPr>
            <w:tcW w:w="0" w:type="auto"/>
          </w:tcPr>
          <w:p w14:paraId="7546E035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9</w:t>
            </w:r>
          </w:p>
        </w:tc>
        <w:tc>
          <w:tcPr>
            <w:tcW w:w="0" w:type="auto"/>
          </w:tcPr>
          <w:p w14:paraId="3B1456DA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Szyja indycza świeża, chłodzona, klasy A</w:t>
            </w:r>
          </w:p>
          <w:p w14:paraId="1654BDF1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4C078ABC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58623360" w14:textId="77777777" w:rsidR="00393375" w:rsidRPr="009615EE" w:rsidRDefault="00393375" w:rsidP="00393375">
            <w:pPr>
              <w:pStyle w:val="Akapitzlist"/>
              <w:numPr>
                <w:ilvl w:val="0"/>
                <w:numId w:val="20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drobiowe świeże, niemrożone</w:t>
            </w:r>
          </w:p>
          <w:p w14:paraId="4A59C4FD" w14:textId="77777777" w:rsidR="00393375" w:rsidRPr="009615EE" w:rsidRDefault="00393375" w:rsidP="00393375">
            <w:pPr>
              <w:pStyle w:val="Akapitzlist"/>
              <w:numPr>
                <w:ilvl w:val="0"/>
                <w:numId w:val="20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wygląd: kawałki szyi z kością, mięso o jasnoróżowe barwie, jednolite, bez przebarwień</w:t>
            </w:r>
          </w:p>
          <w:p w14:paraId="70E6F2F3" w14:textId="77777777" w:rsidR="00393375" w:rsidRPr="009615EE" w:rsidRDefault="00393375" w:rsidP="00393375">
            <w:pPr>
              <w:pStyle w:val="Akapitzlist"/>
              <w:numPr>
                <w:ilvl w:val="0"/>
                <w:numId w:val="20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struktura: umiarkowanie jędrne mięso z obecnością kości i tłuszczu</w:t>
            </w:r>
          </w:p>
          <w:p w14:paraId="67035AB2" w14:textId="77777777" w:rsidR="00393375" w:rsidRPr="009615EE" w:rsidRDefault="00393375" w:rsidP="00393375">
            <w:pPr>
              <w:pStyle w:val="Akapitzlist"/>
              <w:numPr>
                <w:ilvl w:val="0"/>
                <w:numId w:val="206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zapach: świeży, charakterystyczny dla mięsa indyka, bez obcych zapachów.</w:t>
            </w:r>
          </w:p>
          <w:p w14:paraId="06BB59C6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</w:t>
            </w:r>
          </w:p>
          <w:p w14:paraId="5C6FC51D" w14:textId="77777777" w:rsidR="00393375" w:rsidRPr="009615EE" w:rsidRDefault="00393375" w:rsidP="00393375">
            <w:pPr>
              <w:numPr>
                <w:ilvl w:val="0"/>
                <w:numId w:val="207"/>
              </w:num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Skład:</w:t>
            </w:r>
            <w:r w:rsidRPr="009615EE">
              <w:rPr>
                <w:color w:val="000000"/>
                <w:sz w:val="22"/>
              </w:rPr>
              <w:t xml:space="preserve"> 100% mięso szyi indyka, bez dodatków chemicznych</w:t>
            </w:r>
          </w:p>
          <w:p w14:paraId="46E9CE9D" w14:textId="77777777" w:rsidR="00393375" w:rsidRPr="009615EE" w:rsidRDefault="00393375" w:rsidP="00393375">
            <w:pPr>
              <w:numPr>
                <w:ilvl w:val="0"/>
                <w:numId w:val="207"/>
              </w:num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Świeżość:</w:t>
            </w:r>
            <w:r w:rsidRPr="009615EE">
              <w:rPr>
                <w:color w:val="000000"/>
                <w:sz w:val="22"/>
              </w:rPr>
              <w:t xml:space="preserve"> mięso nieprzeterminowane, bez oznak zepsucia</w:t>
            </w:r>
          </w:p>
          <w:p w14:paraId="12A83827" w14:textId="77777777" w:rsidR="00393375" w:rsidRPr="009615EE" w:rsidRDefault="00393375" w:rsidP="00393375">
            <w:pPr>
              <w:numPr>
                <w:ilvl w:val="0"/>
                <w:numId w:val="207"/>
              </w:num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Wygląd:</w:t>
            </w:r>
            <w:r w:rsidRPr="009615EE">
              <w:rPr>
                <w:color w:val="000000"/>
                <w:sz w:val="22"/>
              </w:rPr>
              <w:t xml:space="preserve"> równomierna barwa, brak wysuszenia i przebarwień</w:t>
            </w:r>
          </w:p>
          <w:p w14:paraId="5A7EDED9" w14:textId="77777777" w:rsidR="00393375" w:rsidRPr="009615EE" w:rsidRDefault="00393375" w:rsidP="00393375">
            <w:pPr>
              <w:numPr>
                <w:ilvl w:val="0"/>
                <w:numId w:val="207"/>
              </w:num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Zapach i smak:</w:t>
            </w:r>
            <w:r w:rsidRPr="009615EE">
              <w:rPr>
                <w:color w:val="000000"/>
                <w:sz w:val="22"/>
              </w:rPr>
              <w:t xml:space="preserve"> naturalny, bez obcych aromatów i goryczy</w:t>
            </w:r>
          </w:p>
          <w:p w14:paraId="50380AE4" w14:textId="77777777" w:rsidR="00393375" w:rsidRPr="009615EE" w:rsidRDefault="00393375" w:rsidP="00393375">
            <w:pPr>
              <w:numPr>
                <w:ilvl w:val="0"/>
                <w:numId w:val="207"/>
              </w:num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Parametry mikrobiologiczne:</w:t>
            </w:r>
            <w:r w:rsidRPr="009615EE">
              <w:rPr>
                <w:color w:val="000000"/>
                <w:sz w:val="22"/>
              </w:rPr>
              <w:t xml:space="preserve"> zgodne z normami obowiązującymi dla świeżego mięsa drobiowego</w:t>
            </w:r>
          </w:p>
          <w:p w14:paraId="1106A16D" w14:textId="77777777" w:rsidR="00393375" w:rsidRPr="009615EE" w:rsidRDefault="00393375" w:rsidP="00393375">
            <w:pPr>
              <w:numPr>
                <w:ilvl w:val="0"/>
                <w:numId w:val="207"/>
              </w:numPr>
              <w:rPr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Tkanka tłuszczowa i błony:</w:t>
            </w:r>
            <w:r w:rsidRPr="009615EE">
              <w:rPr>
                <w:color w:val="000000"/>
                <w:sz w:val="22"/>
              </w:rPr>
              <w:t xml:space="preserve"> obecna w naturalnej ilości, nieprzekraczająca standardów jakościowych</w:t>
            </w:r>
          </w:p>
          <w:p w14:paraId="466B88D8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Pakowanie</w:t>
            </w:r>
          </w:p>
          <w:p w14:paraId="266DB3CA" w14:textId="77777777" w:rsidR="00393375" w:rsidRPr="009615EE" w:rsidRDefault="00393375" w:rsidP="00393375">
            <w:pPr>
              <w:numPr>
                <w:ilvl w:val="0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Pakowane w opakowania jednostkowe lub zbiorcze, dopuszczone do kontaktu z żywnością</w:t>
            </w:r>
          </w:p>
          <w:p w14:paraId="599726BF" w14:textId="77777777" w:rsidR="00393375" w:rsidRPr="009615EE" w:rsidRDefault="00393375" w:rsidP="00393375">
            <w:pPr>
              <w:numPr>
                <w:ilvl w:val="0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Opakowania szczelne, czyste, zabezpieczające produkt przed zanieczyszczeniem</w:t>
            </w:r>
          </w:p>
          <w:p w14:paraId="16B6497A" w14:textId="77777777" w:rsidR="00393375" w:rsidRPr="009615EE" w:rsidRDefault="00393375" w:rsidP="00393375">
            <w:pPr>
              <w:numPr>
                <w:ilvl w:val="0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Oznakowanie zawiera co najmniej:</w:t>
            </w:r>
          </w:p>
          <w:p w14:paraId="6A2D89DC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produktu</w:t>
            </w:r>
          </w:p>
          <w:p w14:paraId="700EB421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wykaz składników</w:t>
            </w:r>
          </w:p>
          <w:p w14:paraId="7F2155D0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nazwę i adres producenta/dostawcy</w:t>
            </w:r>
          </w:p>
          <w:p w14:paraId="3CE60845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masę netto</w:t>
            </w:r>
          </w:p>
          <w:p w14:paraId="5FD814B5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datę minimalnej trwałości lub termin przydatności do spożycia</w:t>
            </w:r>
          </w:p>
          <w:p w14:paraId="7F9F5531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lastRenderedPageBreak/>
              <w:t>warunki przechowywania</w:t>
            </w:r>
          </w:p>
          <w:p w14:paraId="1E943928" w14:textId="77777777" w:rsidR="00393375" w:rsidRPr="009615EE" w:rsidRDefault="00393375" w:rsidP="00393375">
            <w:pPr>
              <w:numPr>
                <w:ilvl w:val="1"/>
                <w:numId w:val="205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numer partii produkcyjnej</w:t>
            </w:r>
          </w:p>
          <w:p w14:paraId="37616CDA" w14:textId="77777777" w:rsidR="00393375" w:rsidRPr="009615EE" w:rsidRDefault="00393375" w:rsidP="00515AE8">
            <w:pPr>
              <w:pStyle w:val="Akapitzlist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393375" w:rsidRPr="009615EE" w14:paraId="384D2AEB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2F99BF50" w14:textId="77777777" w:rsidR="00393375" w:rsidRPr="009615EE" w:rsidRDefault="00393375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03743E76" w14:textId="77777777" w:rsidR="00393375" w:rsidRPr="009615EE" w:rsidRDefault="00393375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7"/>
            </w:tblGrid>
            <w:tr w:rsidR="00393375" w:rsidRPr="009615EE" w14:paraId="3EB22C8F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1D8CD41D" w14:textId="77777777" w:rsidR="00393375" w:rsidRPr="009615EE" w:rsidRDefault="00393375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15100000-4</w:t>
                  </w:r>
                </w:p>
              </w:tc>
            </w:tr>
          </w:tbl>
          <w:p w14:paraId="5464437D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</w:tcPr>
          <w:p w14:paraId="257DEE93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6B3640E9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35</w:t>
            </w:r>
          </w:p>
        </w:tc>
      </w:tr>
      <w:tr w:rsidR="00393375" w:rsidRPr="009615EE" w14:paraId="0D9A9F8C" w14:textId="77777777" w:rsidTr="00515AE8">
        <w:trPr>
          <w:trHeight w:val="708"/>
        </w:trPr>
        <w:tc>
          <w:tcPr>
            <w:tcW w:w="0" w:type="auto"/>
          </w:tcPr>
          <w:p w14:paraId="11328F24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10</w:t>
            </w:r>
          </w:p>
        </w:tc>
        <w:tc>
          <w:tcPr>
            <w:tcW w:w="0" w:type="auto"/>
          </w:tcPr>
          <w:p w14:paraId="5BAA0363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Porcja rosołowa z gęsi świeża, schodzona, klasy A</w:t>
            </w:r>
          </w:p>
          <w:p w14:paraId="2450C65B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</w:p>
          <w:p w14:paraId="49D65F49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Charakterystyka produktu:</w:t>
            </w:r>
          </w:p>
          <w:p w14:paraId="40123F46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mięso drobiowe świeże, niemrożone, z kością i fragmentami skóry</w:t>
            </w:r>
          </w:p>
          <w:p w14:paraId="17122C69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wygląd: kawałki porcji rosołowej z kością, mięso o naturalnej jasnoróżowej barwie, bez przebarwień</w:t>
            </w:r>
          </w:p>
          <w:p w14:paraId="2F3E72AA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struktura: umiarkowanie jędrne mięso z obecnością kości i tłuszczu</w:t>
            </w:r>
          </w:p>
          <w:p w14:paraId="09C1B848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zapach: świeży, charakterystyczny dla surowego mięsa gęsiego, bez obcych zapachów</w:t>
            </w:r>
          </w:p>
          <w:p w14:paraId="67C7516F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Skóra czysta, bez pozostałości piór i uszkodzeń</w:t>
            </w:r>
          </w:p>
          <w:p w14:paraId="648C00C4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Powierzchnia wilgotna, nielepka, bez śluzu, przebarwień i oznak wysuszenia</w:t>
            </w:r>
          </w:p>
          <w:p w14:paraId="6A063931" w14:textId="77777777" w:rsidR="00393375" w:rsidRPr="009615EE" w:rsidRDefault="00393375" w:rsidP="00515AE8">
            <w:pPr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Wymagania jakościowe:</w:t>
            </w:r>
          </w:p>
          <w:p w14:paraId="0BCCEC6A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świeży, wolny od zanieczyszczeń mechanicznych i biologicznych</w:t>
            </w:r>
          </w:p>
          <w:p w14:paraId="4F96494B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Bez oznak zepsucia (nieprzyjemny zapach, śluz, zmiana barwy)</w:t>
            </w:r>
          </w:p>
          <w:p w14:paraId="53869138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Produkt spełnia wymagania sanitarno-epidemiologiczne</w:t>
            </w:r>
          </w:p>
          <w:p w14:paraId="6C7DFC6A" w14:textId="77777777" w:rsidR="00393375" w:rsidRPr="009615EE" w:rsidRDefault="00393375" w:rsidP="00393375">
            <w:pPr>
              <w:pStyle w:val="Akapitzlist"/>
              <w:numPr>
                <w:ilvl w:val="0"/>
                <w:numId w:val="208"/>
              </w:numPr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Jakość produktu potwierdzona dokumentem handlowym</w:t>
            </w:r>
          </w:p>
          <w:p w14:paraId="38495E00" w14:textId="77777777" w:rsidR="00393375" w:rsidRPr="009615EE" w:rsidRDefault="00393375" w:rsidP="00515AE8">
            <w:pPr>
              <w:spacing w:before="100" w:beforeAutospacing="1"/>
              <w:outlineLvl w:val="2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Warunki przechowywania i transportu</w:t>
            </w:r>
          </w:p>
          <w:p w14:paraId="71A80AA0" w14:textId="77777777" w:rsidR="00393375" w:rsidRPr="009615EE" w:rsidRDefault="00393375" w:rsidP="00393375">
            <w:pPr>
              <w:pStyle w:val="Akapitzlist"/>
              <w:numPr>
                <w:ilvl w:val="0"/>
                <w:numId w:val="209"/>
              </w:numPr>
              <w:outlineLvl w:val="2"/>
              <w:rPr>
                <w:b/>
                <w:bCs/>
                <w:sz w:val="22"/>
              </w:rPr>
            </w:pPr>
            <w:r w:rsidRPr="009615EE">
              <w:rPr>
                <w:sz w:val="22"/>
              </w:rPr>
              <w:t>Temperatura przechowywania i transportu: od 0°C do +4°C</w:t>
            </w:r>
          </w:p>
          <w:p w14:paraId="56AC9A27" w14:textId="77777777" w:rsidR="00393375" w:rsidRPr="009615EE" w:rsidRDefault="00393375" w:rsidP="00393375">
            <w:pPr>
              <w:numPr>
                <w:ilvl w:val="0"/>
                <w:numId w:val="208"/>
              </w:numPr>
              <w:spacing w:after="100" w:afterAutospacing="1"/>
              <w:rPr>
                <w:sz w:val="22"/>
              </w:rPr>
            </w:pPr>
            <w:r w:rsidRPr="009615EE">
              <w:rPr>
                <w:sz w:val="22"/>
              </w:rPr>
              <w:t>Zachowany ciąg chłodniczy na wszystkich etapach dostawy</w:t>
            </w:r>
          </w:p>
          <w:p w14:paraId="36A2B817" w14:textId="77777777" w:rsidR="00393375" w:rsidRPr="009615EE" w:rsidRDefault="00393375" w:rsidP="00515AE8">
            <w:pPr>
              <w:spacing w:before="100" w:beforeAutospacing="1"/>
              <w:outlineLvl w:val="2"/>
              <w:rPr>
                <w:b/>
                <w:bCs/>
                <w:sz w:val="22"/>
              </w:rPr>
            </w:pPr>
            <w:r w:rsidRPr="009615EE">
              <w:rPr>
                <w:b/>
                <w:bCs/>
                <w:sz w:val="22"/>
              </w:rPr>
              <w:t>Pakowanie i oznakowanie</w:t>
            </w:r>
          </w:p>
          <w:p w14:paraId="1B7D0FBE" w14:textId="77777777" w:rsidR="00393375" w:rsidRPr="009615EE" w:rsidRDefault="00393375" w:rsidP="00393375">
            <w:pPr>
              <w:numPr>
                <w:ilvl w:val="0"/>
                <w:numId w:val="208"/>
              </w:numPr>
              <w:spacing w:after="100" w:afterAutospacing="1"/>
              <w:rPr>
                <w:sz w:val="22"/>
              </w:rPr>
            </w:pPr>
            <w:r w:rsidRPr="009615EE">
              <w:rPr>
                <w:sz w:val="22"/>
              </w:rPr>
              <w:t>Pakowana w opakowania jednostkowe lub zbiorcze dopuszczone do kontaktu z żywnością</w:t>
            </w:r>
          </w:p>
          <w:p w14:paraId="27D1A725" w14:textId="77777777" w:rsidR="00393375" w:rsidRPr="009615EE" w:rsidRDefault="00393375" w:rsidP="00393375">
            <w:pPr>
              <w:numPr>
                <w:ilvl w:val="0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Opakowania czyste, szczelne, zabezpieczające produkt przed zanieczyszczeniem i wysychaniem</w:t>
            </w:r>
          </w:p>
          <w:p w14:paraId="3105F5FB" w14:textId="77777777" w:rsidR="00393375" w:rsidRPr="009615EE" w:rsidRDefault="00393375" w:rsidP="00393375">
            <w:pPr>
              <w:numPr>
                <w:ilvl w:val="0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Oznakowanie zawiera co najmniej:</w:t>
            </w:r>
          </w:p>
          <w:p w14:paraId="4CBA7939" w14:textId="77777777" w:rsidR="00393375" w:rsidRPr="009615EE" w:rsidRDefault="00393375" w:rsidP="00393375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nazwę produktu</w:t>
            </w:r>
          </w:p>
          <w:p w14:paraId="28C94DC9" w14:textId="77777777" w:rsidR="00393375" w:rsidRPr="009615EE" w:rsidRDefault="00393375" w:rsidP="00393375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nazwę i adres producenta lub dostawcy</w:t>
            </w:r>
          </w:p>
          <w:p w14:paraId="4DB9D5D6" w14:textId="77777777" w:rsidR="00393375" w:rsidRPr="009615EE" w:rsidRDefault="00393375" w:rsidP="00393375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masę netto</w:t>
            </w:r>
          </w:p>
          <w:p w14:paraId="6D4D46F6" w14:textId="77777777" w:rsidR="00393375" w:rsidRPr="009615EE" w:rsidRDefault="00393375" w:rsidP="00393375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datę pakowania</w:t>
            </w:r>
          </w:p>
          <w:p w14:paraId="48A82B80" w14:textId="77777777" w:rsidR="00393375" w:rsidRPr="009615EE" w:rsidRDefault="00393375" w:rsidP="00393375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termin przydatności do spożycia</w:t>
            </w:r>
          </w:p>
          <w:p w14:paraId="7699A922" w14:textId="77777777" w:rsidR="00393375" w:rsidRPr="009615EE" w:rsidRDefault="00393375" w:rsidP="00393375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warunki przechowywania</w:t>
            </w:r>
          </w:p>
          <w:p w14:paraId="7FFA832C" w14:textId="77777777" w:rsidR="00393375" w:rsidRPr="009615EE" w:rsidRDefault="00393375" w:rsidP="00393375">
            <w:pPr>
              <w:numPr>
                <w:ilvl w:val="1"/>
                <w:numId w:val="208"/>
              </w:numPr>
              <w:spacing w:before="100" w:beforeAutospacing="1" w:after="100" w:afterAutospacing="1"/>
              <w:rPr>
                <w:sz w:val="22"/>
              </w:rPr>
            </w:pPr>
            <w:r w:rsidRPr="009615EE">
              <w:rPr>
                <w:sz w:val="22"/>
              </w:rPr>
              <w:t>numer partii produkcyjnej</w:t>
            </w: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393375" w:rsidRPr="009615EE" w14:paraId="01CBBCFC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488718B5" w14:textId="77777777" w:rsidR="00393375" w:rsidRPr="009615EE" w:rsidRDefault="00393375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</w:p>
              </w:tc>
            </w:tr>
          </w:tbl>
          <w:p w14:paraId="001DD23D" w14:textId="77777777" w:rsidR="00393375" w:rsidRPr="009615EE" w:rsidRDefault="00393375" w:rsidP="00515AE8">
            <w:pPr>
              <w:rPr>
                <w:vanish/>
                <w:sz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7"/>
            </w:tblGrid>
            <w:tr w:rsidR="00393375" w:rsidRPr="009615EE" w14:paraId="777E2962" w14:textId="77777777" w:rsidTr="00515AE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1317149B" w14:textId="77777777" w:rsidR="00393375" w:rsidRPr="009615EE" w:rsidRDefault="00393375" w:rsidP="00515AE8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</w:pPr>
                  <w:r w:rsidRPr="009615EE">
                    <w:rPr>
                      <w:rFonts w:eastAsia="Times New Roman" w:cs="Times New Roman"/>
                      <w:kern w:val="0"/>
                      <w:sz w:val="22"/>
                      <w:lang w:eastAsia="pl-PL"/>
                      <w14:ligatures w14:val="none"/>
                    </w:rPr>
                    <w:t>15100000-4</w:t>
                  </w:r>
                </w:p>
              </w:tc>
            </w:tr>
          </w:tbl>
          <w:p w14:paraId="3E06958E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noWrap/>
          </w:tcPr>
          <w:p w14:paraId="1DA4334B" w14:textId="77777777" w:rsidR="00393375" w:rsidRPr="009615EE" w:rsidRDefault="00393375" w:rsidP="00515AE8">
            <w:pPr>
              <w:jc w:val="center"/>
              <w:rPr>
                <w:color w:val="000000"/>
                <w:sz w:val="22"/>
              </w:rPr>
            </w:pPr>
            <w:r w:rsidRPr="009615EE">
              <w:rPr>
                <w:color w:val="000000"/>
                <w:sz w:val="22"/>
              </w:rPr>
              <w:t>kg</w:t>
            </w:r>
          </w:p>
        </w:tc>
        <w:tc>
          <w:tcPr>
            <w:tcW w:w="0" w:type="auto"/>
          </w:tcPr>
          <w:p w14:paraId="3F507B65" w14:textId="77777777" w:rsidR="00393375" w:rsidRPr="009615EE" w:rsidRDefault="00393375" w:rsidP="00515AE8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615EE">
              <w:rPr>
                <w:b/>
                <w:bCs/>
                <w:color w:val="000000"/>
                <w:sz w:val="22"/>
              </w:rPr>
              <w:t>18</w:t>
            </w:r>
          </w:p>
        </w:tc>
      </w:tr>
    </w:tbl>
    <w:p w14:paraId="7FE766C4" w14:textId="77777777" w:rsidR="00393375" w:rsidRPr="009615EE" w:rsidRDefault="00393375" w:rsidP="00393375">
      <w:pPr>
        <w:tabs>
          <w:tab w:val="left" w:pos="381"/>
        </w:tabs>
        <w:spacing w:after="0" w:line="240" w:lineRule="auto"/>
        <w:jc w:val="both"/>
        <w:rPr>
          <w:rStyle w:val="Pogrubienie"/>
          <w:rFonts w:eastAsiaTheme="majorEastAsia" w:cs="Times New Roman"/>
          <w:sz w:val="22"/>
        </w:rPr>
      </w:pPr>
    </w:p>
    <w:p w14:paraId="6B5E7426" w14:textId="77777777" w:rsidR="00393375" w:rsidRPr="009615EE" w:rsidRDefault="00393375" w:rsidP="00393375">
      <w:pPr>
        <w:pStyle w:val="Akapitzlist"/>
        <w:numPr>
          <w:ilvl w:val="0"/>
          <w:numId w:val="212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Style w:val="Pogrubienie"/>
          <w:rFonts w:eastAsia="Arial" w:cs="Times New Roman"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Wykonawca zobowiązuje się do dostarczania produktów żywnościowych do siedziby Zamawiającego własnym transportem, na własny koszt i ryzyko, przy zachowaniu wszelkich obowiązujących przepisów dotyczących bezpieczeństwa żywności i transportu żywności.  W szczególności Wykonawca zapewni, że przewóz żywności będzie realizowany zgodnie z wymaganiami wynikającymi z:</w:t>
      </w:r>
    </w:p>
    <w:p w14:paraId="219AB4E4" w14:textId="77777777" w:rsidR="00393375" w:rsidRPr="009615EE" w:rsidRDefault="00393375" w:rsidP="00393375">
      <w:pPr>
        <w:pStyle w:val="Akapitzlist"/>
        <w:numPr>
          <w:ilvl w:val="0"/>
          <w:numId w:val="213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lastRenderedPageBreak/>
        <w:t>Ustawy z dnia 25 sierpnia 2006 r. o bezpieczeństwie żywności i żywienia</w:t>
      </w:r>
      <w:r w:rsidRPr="009615EE">
        <w:rPr>
          <w:rFonts w:cs="Times New Roman"/>
          <w:bCs/>
          <w:sz w:val="22"/>
        </w:rPr>
        <w:t xml:space="preserve">, w brzmieniu obowiązującym (akt ten ustanawia ogólne zasady dotyczące bezpieczeństwa żywności   wymaga m.in. przestrzegania zasad higieny środków spożywczych podczas obrotu i transportu) oraz przepisami wykonawczymi i aktami UE odnoszącymi się do higieny środków spożywczych; </w:t>
      </w:r>
    </w:p>
    <w:p w14:paraId="471A55A3" w14:textId="77777777" w:rsidR="00393375" w:rsidRPr="009615EE" w:rsidRDefault="00393375" w:rsidP="00393375">
      <w:pPr>
        <w:pStyle w:val="Akapitzlist"/>
        <w:numPr>
          <w:ilvl w:val="0"/>
          <w:numId w:val="213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Rozporządzenia (WE) nr 852/2004 Parlamentu Europejskiego i Rady z dnia 29 kwietnia 2004 r.</w:t>
      </w:r>
      <w:r w:rsidRPr="009615EE">
        <w:rPr>
          <w:rFonts w:cs="Times New Roman"/>
          <w:bCs/>
          <w:sz w:val="22"/>
        </w:rPr>
        <w:t xml:space="preserve"> o higienie środków spożywczych (obejmującego wymagania dotyczące </w:t>
      </w:r>
      <w:proofErr w:type="spellStart"/>
      <w:r w:rsidRPr="009615EE">
        <w:rPr>
          <w:rFonts w:cs="Times New Roman"/>
          <w:bCs/>
          <w:sz w:val="22"/>
        </w:rPr>
        <w:t>przewozui</w:t>
      </w:r>
      <w:proofErr w:type="spellEnd"/>
      <w:r w:rsidRPr="009615EE">
        <w:rPr>
          <w:rFonts w:cs="Times New Roman"/>
          <w:bCs/>
          <w:sz w:val="22"/>
        </w:rPr>
        <w:t xml:space="preserve"> postępowania z żywnością, aby zapewnić jej bezpieczeństwo);</w:t>
      </w:r>
    </w:p>
    <w:p w14:paraId="58541AA4" w14:textId="77777777" w:rsidR="00393375" w:rsidRPr="009615EE" w:rsidRDefault="00393375" w:rsidP="00393375">
      <w:pPr>
        <w:pStyle w:val="Akapitzlist"/>
        <w:numPr>
          <w:ilvl w:val="0"/>
          <w:numId w:val="213"/>
        </w:numPr>
        <w:tabs>
          <w:tab w:val="left" w:pos="381"/>
        </w:tabs>
        <w:spacing w:before="100" w:beforeAutospacing="1" w:after="0" w:afterAutospacing="1" w:line="240" w:lineRule="auto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Aktualnymi przepisami o czasie pracy kierowców i transporcie drogowym</w:t>
      </w:r>
      <w:r w:rsidRPr="009615EE">
        <w:rPr>
          <w:rFonts w:cs="Times New Roman"/>
          <w:bCs/>
          <w:sz w:val="22"/>
        </w:rPr>
        <w:t>, jeżeli mają zastosowanie do realizacji dostawy;</w:t>
      </w:r>
    </w:p>
    <w:p w14:paraId="2D8EE9E9" w14:textId="77777777" w:rsidR="00393375" w:rsidRPr="009615EE" w:rsidRDefault="00393375" w:rsidP="00393375">
      <w:pPr>
        <w:pStyle w:val="NormalnyWeb"/>
        <w:numPr>
          <w:ilvl w:val="0"/>
          <w:numId w:val="212"/>
        </w:numPr>
        <w:spacing w:after="0" w:afterAutospacing="0"/>
        <w:jc w:val="both"/>
        <w:rPr>
          <w:rStyle w:val="Pogrubienie"/>
          <w:rFonts w:eastAsiaTheme="majorEastAsia"/>
          <w:b w:val="0"/>
          <w:sz w:val="22"/>
          <w:szCs w:val="22"/>
        </w:rPr>
      </w:pPr>
      <w:r w:rsidRPr="009615EE">
        <w:rPr>
          <w:rStyle w:val="Pogrubienie"/>
          <w:rFonts w:eastAsiaTheme="majorEastAsia"/>
          <w:b w:val="0"/>
          <w:sz w:val="22"/>
          <w:szCs w:val="22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5EB04B70" w14:textId="77777777" w:rsidR="00393375" w:rsidRPr="009615EE" w:rsidRDefault="00393375" w:rsidP="00393375">
      <w:pPr>
        <w:pStyle w:val="NormalnyWeb"/>
        <w:numPr>
          <w:ilvl w:val="0"/>
          <w:numId w:val="212"/>
        </w:numPr>
        <w:spacing w:after="0" w:afterAutospacing="0"/>
        <w:jc w:val="both"/>
        <w:rPr>
          <w:rFonts w:eastAsiaTheme="majorEastAsia"/>
          <w:bCs/>
          <w:sz w:val="22"/>
          <w:szCs w:val="22"/>
        </w:rPr>
      </w:pPr>
      <w:r w:rsidRPr="009615EE">
        <w:rPr>
          <w:rFonts w:eastAsia="Arial"/>
          <w:bCs/>
          <w:sz w:val="22"/>
          <w:szCs w:val="22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2C4ADF94" w14:textId="77777777" w:rsidR="00393375" w:rsidRPr="009615EE" w:rsidRDefault="00393375" w:rsidP="00393375">
      <w:pPr>
        <w:rPr>
          <w:rFonts w:cs="Times New Roman"/>
          <w:sz w:val="22"/>
        </w:rPr>
      </w:pPr>
    </w:p>
    <w:p w14:paraId="2F6AE9ED" w14:textId="77777777" w:rsidR="00E02F38" w:rsidRPr="00393375" w:rsidRDefault="00E02F38" w:rsidP="00393375"/>
    <w:sectPr w:rsidR="00E02F38" w:rsidRPr="00393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402E2"/>
    <w:rsid w:val="00393375"/>
    <w:rsid w:val="00461C0F"/>
    <w:rsid w:val="00651DBB"/>
    <w:rsid w:val="007A7016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2153</Words>
  <Characters>12920</Characters>
  <Application>Microsoft Office Word</Application>
  <DocSecurity>0</DocSecurity>
  <Lines>107</Lines>
  <Paragraphs>30</Paragraphs>
  <ScaleCrop>false</ScaleCrop>
  <Company/>
  <LinksUpToDate>false</LinksUpToDate>
  <CharactersWithSpaces>15043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2026-02-03T21:15:00Z</dcterms:created>
  <dcterms:modified xsi:type="dcterms:W3CDTF">2026-02-03T21:15:00Z</dcterms:modified>
</cp:coreProperties>
</file>